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862" w:rsidRDefault="002144A5">
      <w:pPr>
        <w:rPr>
          <w:b/>
          <w:bCs/>
          <w:sz w:val="32"/>
        </w:rPr>
      </w:pPr>
      <w:r>
        <w:rPr>
          <w:rFonts w:hint="eastAsia"/>
          <w:b/>
          <w:bCs/>
          <w:sz w:val="32"/>
        </w:rPr>
        <w:t>年</w:t>
      </w:r>
      <w:r>
        <w:rPr>
          <w:rFonts w:hint="eastAsia"/>
          <w:b/>
          <w:bCs/>
          <w:sz w:val="32"/>
        </w:rPr>
        <w:t>度：</w:t>
      </w:r>
      <w:r>
        <w:rPr>
          <w:rFonts w:hint="eastAsia"/>
          <w:b/>
          <w:bCs/>
          <w:sz w:val="32"/>
        </w:rPr>
        <w:t xml:space="preserve">2019                                  </w:t>
      </w:r>
      <w:r>
        <w:rPr>
          <w:rFonts w:ascii="仿宋_GB2312" w:eastAsia="仿宋_GB2312" w:hAnsi="仿宋_GB2312" w:cs="仿宋_GB2312" w:hint="eastAsia"/>
          <w:b/>
          <w:noProof/>
          <w:sz w:val="32"/>
          <w:szCs w:val="32"/>
        </w:rPr>
        <w:drawing>
          <wp:inline distT="0" distB="0" distL="114300" distR="114300">
            <wp:extent cx="676910" cy="676910"/>
            <wp:effectExtent l="0" t="0" r="8890" b="8890"/>
            <wp:docPr id="1" name="图片 1" descr="微信图片_20171228103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1712281031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6910" cy="676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32"/>
        </w:rPr>
        <w:t xml:space="preserve">       </w:t>
      </w:r>
    </w:p>
    <w:p w:rsidR="008E2862" w:rsidRDefault="002144A5">
      <w:pPr>
        <w:rPr>
          <w:b/>
          <w:bCs/>
          <w:szCs w:val="21"/>
        </w:rPr>
      </w:pPr>
      <w:r>
        <w:rPr>
          <w:rFonts w:hint="eastAsia"/>
          <w:b/>
          <w:bCs/>
          <w:sz w:val="32"/>
        </w:rPr>
        <w:t>序号：</w:t>
      </w:r>
      <w:r>
        <w:rPr>
          <w:rFonts w:hint="eastAsia"/>
          <w:b/>
          <w:bCs/>
          <w:sz w:val="32"/>
        </w:rPr>
        <w:t xml:space="preserve">                                    </w:t>
      </w:r>
      <w:r>
        <w:rPr>
          <w:rFonts w:hint="eastAsia"/>
          <w:b/>
          <w:bCs/>
          <w:sz w:val="18"/>
          <w:szCs w:val="18"/>
        </w:rPr>
        <w:t>（西安智库二维码）</w:t>
      </w:r>
    </w:p>
    <w:p w:rsidR="008E2862" w:rsidRDefault="002144A5">
      <w:pPr>
        <w:rPr>
          <w:b/>
          <w:bCs/>
          <w:sz w:val="32"/>
        </w:rPr>
      </w:pPr>
      <w:r>
        <w:rPr>
          <w:rFonts w:hint="eastAsia"/>
          <w:b/>
          <w:bCs/>
          <w:sz w:val="32"/>
        </w:rPr>
        <w:t>编号：</w:t>
      </w:r>
    </w:p>
    <w:p w:rsidR="008E2862" w:rsidRDefault="002144A5">
      <w:r>
        <w:rPr>
          <w:rFonts w:hint="eastAsia"/>
        </w:rPr>
        <w:t xml:space="preserve">    </w:t>
      </w:r>
    </w:p>
    <w:p w:rsidR="008E2862" w:rsidRDefault="002144A5">
      <w:r>
        <w:rPr>
          <w:rFonts w:hint="eastAsia"/>
        </w:rPr>
        <w:t xml:space="preserve">    </w:t>
      </w:r>
    </w:p>
    <w:p w:rsidR="008E2862" w:rsidRDefault="002144A5">
      <w:r>
        <w:rPr>
          <w:rFonts w:hint="eastAsia"/>
        </w:rPr>
        <w:t xml:space="preserve">    </w:t>
      </w:r>
    </w:p>
    <w:p w:rsidR="008E2862" w:rsidRDefault="002144A5">
      <w:pPr>
        <w:jc w:val="center"/>
        <w:rPr>
          <w:rFonts w:eastAsia="黑体"/>
          <w:b/>
          <w:bCs/>
          <w:sz w:val="52"/>
        </w:rPr>
      </w:pPr>
      <w:r>
        <w:rPr>
          <w:rFonts w:eastAsia="黑体" w:hint="eastAsia"/>
          <w:b/>
          <w:bCs/>
          <w:sz w:val="52"/>
        </w:rPr>
        <w:t>西安</w:t>
      </w:r>
      <w:r>
        <w:rPr>
          <w:rFonts w:eastAsia="黑体" w:hint="eastAsia"/>
          <w:b/>
          <w:bCs/>
          <w:sz w:val="52"/>
        </w:rPr>
        <w:t>市</w:t>
      </w:r>
      <w:r>
        <w:rPr>
          <w:rFonts w:eastAsia="黑体" w:hint="eastAsia"/>
          <w:b/>
          <w:bCs/>
          <w:sz w:val="52"/>
        </w:rPr>
        <w:t>社会科学规划</w:t>
      </w:r>
      <w:r>
        <w:rPr>
          <w:rFonts w:eastAsia="黑体" w:hint="eastAsia"/>
          <w:b/>
          <w:bCs/>
          <w:sz w:val="52"/>
        </w:rPr>
        <w:t>基金</w:t>
      </w:r>
      <w:r>
        <w:rPr>
          <w:rFonts w:eastAsia="黑体" w:hint="eastAsia"/>
          <w:b/>
          <w:bCs/>
          <w:sz w:val="52"/>
        </w:rPr>
        <w:t>课题</w:t>
      </w:r>
    </w:p>
    <w:p w:rsidR="008E2862" w:rsidRDefault="002144A5">
      <w:pPr>
        <w:jc w:val="center"/>
      </w:pPr>
      <w:r>
        <w:rPr>
          <w:rFonts w:eastAsia="黑体" w:hint="eastAsia"/>
          <w:b/>
          <w:bCs/>
          <w:sz w:val="52"/>
        </w:rPr>
        <w:t>立</w:t>
      </w:r>
      <w:r>
        <w:rPr>
          <w:rFonts w:eastAsia="黑体" w:hint="eastAsia"/>
          <w:b/>
          <w:bCs/>
          <w:sz w:val="52"/>
        </w:rPr>
        <w:t xml:space="preserve"> </w:t>
      </w:r>
      <w:r>
        <w:rPr>
          <w:rFonts w:eastAsia="黑体" w:hint="eastAsia"/>
          <w:b/>
          <w:bCs/>
          <w:sz w:val="52"/>
        </w:rPr>
        <w:t>项</w:t>
      </w:r>
      <w:r>
        <w:rPr>
          <w:rFonts w:eastAsia="黑体" w:hint="eastAsia"/>
          <w:b/>
          <w:bCs/>
          <w:sz w:val="52"/>
        </w:rPr>
        <w:t xml:space="preserve"> </w:t>
      </w:r>
      <w:r>
        <w:rPr>
          <w:rFonts w:eastAsia="黑体" w:hint="eastAsia"/>
          <w:b/>
          <w:bCs/>
          <w:sz w:val="52"/>
        </w:rPr>
        <w:t>申</w:t>
      </w:r>
      <w:r>
        <w:rPr>
          <w:rFonts w:eastAsia="黑体" w:hint="eastAsia"/>
          <w:b/>
          <w:bCs/>
          <w:sz w:val="52"/>
        </w:rPr>
        <w:t xml:space="preserve"> </w:t>
      </w:r>
      <w:r>
        <w:rPr>
          <w:rFonts w:eastAsia="黑体" w:hint="eastAsia"/>
          <w:b/>
          <w:bCs/>
          <w:sz w:val="52"/>
        </w:rPr>
        <w:t>请</w:t>
      </w:r>
      <w:r>
        <w:rPr>
          <w:rFonts w:eastAsia="黑体" w:hint="eastAsia"/>
          <w:b/>
          <w:bCs/>
          <w:sz w:val="52"/>
        </w:rPr>
        <w:t xml:space="preserve"> </w:t>
      </w:r>
      <w:r>
        <w:rPr>
          <w:rFonts w:eastAsia="黑体" w:hint="eastAsia"/>
          <w:b/>
          <w:bCs/>
          <w:sz w:val="52"/>
        </w:rPr>
        <w:t>书</w:t>
      </w:r>
    </w:p>
    <w:p w:rsidR="008E2862" w:rsidRDefault="002144A5">
      <w:r>
        <w:rPr>
          <w:rFonts w:hint="eastAsia"/>
        </w:rPr>
        <w:t xml:space="preserve">    </w:t>
      </w:r>
    </w:p>
    <w:p w:rsidR="008E2862" w:rsidRDefault="002144A5">
      <w:r>
        <w:rPr>
          <w:rFonts w:hint="eastAsia"/>
        </w:rPr>
        <w:t xml:space="preserve">    </w:t>
      </w:r>
    </w:p>
    <w:p w:rsidR="008E2862" w:rsidRDefault="002144A5">
      <w:r>
        <w:rPr>
          <w:rFonts w:hint="eastAsia"/>
        </w:rPr>
        <w:t xml:space="preserve">    </w:t>
      </w:r>
    </w:p>
    <w:p w:rsidR="008E2862" w:rsidRDefault="002144A5">
      <w:r>
        <w:rPr>
          <w:rFonts w:hint="eastAsia"/>
        </w:rPr>
        <w:t xml:space="preserve">    </w:t>
      </w:r>
    </w:p>
    <w:p w:rsidR="008E2862" w:rsidRDefault="008E2862">
      <w:pPr>
        <w:rPr>
          <w:sz w:val="24"/>
        </w:rPr>
      </w:pPr>
    </w:p>
    <w:p w:rsidR="008E2862" w:rsidRDefault="008E2862">
      <w:pPr>
        <w:rPr>
          <w:sz w:val="24"/>
        </w:rPr>
      </w:pPr>
    </w:p>
    <w:p w:rsidR="008E2862" w:rsidRDefault="002144A5">
      <w:pPr>
        <w:spacing w:line="240" w:lineRule="atLeast"/>
        <w:rPr>
          <w:sz w:val="30"/>
          <w:u w:val="single"/>
        </w:rPr>
      </w:pPr>
      <w:r>
        <w:rPr>
          <w:rFonts w:hint="eastAsia"/>
          <w:sz w:val="30"/>
        </w:rPr>
        <w:t>课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题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名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称</w:t>
      </w:r>
      <w:r>
        <w:rPr>
          <w:rFonts w:hint="eastAsia"/>
          <w:sz w:val="30"/>
          <w:u w:val="single"/>
        </w:rPr>
        <w:t xml:space="preserve">                                       </w:t>
      </w:r>
      <w:r>
        <w:rPr>
          <w:rFonts w:hint="eastAsia"/>
          <w:sz w:val="30"/>
          <w:u w:val="single"/>
        </w:rPr>
        <w:t xml:space="preserve"> </w:t>
      </w:r>
      <w:r>
        <w:rPr>
          <w:rFonts w:hint="eastAsia"/>
          <w:sz w:val="30"/>
          <w:u w:val="single"/>
        </w:rPr>
        <w:t xml:space="preserve">          </w:t>
      </w:r>
    </w:p>
    <w:p w:rsidR="008E2862" w:rsidRDefault="002144A5">
      <w:pPr>
        <w:spacing w:line="360" w:lineRule="auto"/>
        <w:rPr>
          <w:sz w:val="30"/>
          <w:u w:val="single"/>
        </w:rPr>
      </w:pPr>
      <w:r>
        <w:rPr>
          <w:rFonts w:hint="eastAsia"/>
          <w:sz w:val="30"/>
        </w:rPr>
        <w:t>学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科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分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类</w:t>
      </w:r>
      <w:r>
        <w:rPr>
          <w:rFonts w:hint="eastAsia"/>
          <w:sz w:val="30"/>
          <w:u w:val="single"/>
        </w:rPr>
        <w:t xml:space="preserve">                                       </w:t>
      </w:r>
      <w:r>
        <w:rPr>
          <w:rFonts w:hint="eastAsia"/>
          <w:sz w:val="30"/>
          <w:u w:val="single"/>
        </w:rPr>
        <w:t xml:space="preserve"> </w:t>
      </w:r>
      <w:r>
        <w:rPr>
          <w:rFonts w:hint="eastAsia"/>
          <w:sz w:val="30"/>
          <w:u w:val="single"/>
        </w:rPr>
        <w:t xml:space="preserve">          </w:t>
      </w:r>
    </w:p>
    <w:p w:rsidR="008E2862" w:rsidRDefault="002144A5">
      <w:pPr>
        <w:spacing w:line="360" w:lineRule="auto"/>
        <w:rPr>
          <w:sz w:val="30"/>
        </w:rPr>
      </w:pPr>
      <w:r>
        <w:rPr>
          <w:rFonts w:hint="eastAsia"/>
          <w:sz w:val="30"/>
        </w:rPr>
        <w:t>指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南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题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目</w:t>
      </w:r>
      <w:r>
        <w:rPr>
          <w:rFonts w:hint="eastAsia"/>
          <w:sz w:val="30"/>
          <w:u w:val="single"/>
        </w:rPr>
        <w:t xml:space="preserve">                                                  </w:t>
      </w:r>
      <w:r>
        <w:rPr>
          <w:rFonts w:hint="eastAsia"/>
          <w:sz w:val="30"/>
        </w:rPr>
        <w:t xml:space="preserve">  </w:t>
      </w:r>
    </w:p>
    <w:p w:rsidR="008E2862" w:rsidRDefault="002144A5">
      <w:pPr>
        <w:spacing w:line="360" w:lineRule="auto"/>
        <w:rPr>
          <w:sz w:val="30"/>
          <w:u w:val="single"/>
        </w:rPr>
      </w:pPr>
      <w:r>
        <w:rPr>
          <w:rFonts w:hint="eastAsia"/>
          <w:sz w:val="30"/>
        </w:rPr>
        <w:t>研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究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类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型</w:t>
      </w:r>
      <w:r>
        <w:rPr>
          <w:rFonts w:hint="eastAsia"/>
          <w:sz w:val="30"/>
        </w:rPr>
        <w:t xml:space="preserve"> </w:t>
      </w:r>
      <w:r>
        <w:rPr>
          <w:rFonts w:hint="eastAsia"/>
          <w:sz w:val="24"/>
          <w:u w:val="single"/>
        </w:rPr>
        <w:t>A</w:t>
      </w:r>
      <w:r>
        <w:rPr>
          <w:rFonts w:hint="eastAsia"/>
          <w:sz w:val="24"/>
          <w:u w:val="single"/>
        </w:rPr>
        <w:t>基础研究</w:t>
      </w:r>
      <w:r>
        <w:rPr>
          <w:rFonts w:hint="eastAsia"/>
          <w:sz w:val="24"/>
          <w:u w:val="single"/>
        </w:rPr>
        <w:t xml:space="preserve">            B</w:t>
      </w:r>
      <w:r>
        <w:rPr>
          <w:rFonts w:hint="eastAsia"/>
          <w:sz w:val="24"/>
          <w:u w:val="single"/>
        </w:rPr>
        <w:t>应用研究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>（请打√）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30"/>
          <w:u w:val="single"/>
        </w:rPr>
        <w:t xml:space="preserve">           </w:t>
      </w:r>
    </w:p>
    <w:p w:rsidR="008E2862" w:rsidRDefault="002144A5">
      <w:pPr>
        <w:spacing w:line="360" w:lineRule="auto"/>
        <w:rPr>
          <w:sz w:val="30"/>
          <w:u w:val="single"/>
        </w:rPr>
      </w:pPr>
      <w:r>
        <w:rPr>
          <w:rFonts w:hint="eastAsia"/>
          <w:sz w:val="30"/>
        </w:rPr>
        <w:t>申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请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等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级</w:t>
      </w:r>
      <w:r>
        <w:rPr>
          <w:rFonts w:hint="eastAsia"/>
          <w:sz w:val="30"/>
          <w:u w:val="single"/>
        </w:rPr>
        <w:t xml:space="preserve">                                                  </w:t>
      </w:r>
    </w:p>
    <w:p w:rsidR="008E2862" w:rsidRDefault="002144A5">
      <w:pPr>
        <w:spacing w:line="360" w:lineRule="auto"/>
        <w:rPr>
          <w:sz w:val="30"/>
          <w:u w:val="single"/>
        </w:rPr>
      </w:pPr>
      <w:r>
        <w:rPr>
          <w:rFonts w:hint="eastAsia"/>
          <w:sz w:val="30"/>
        </w:rPr>
        <w:t>课题主要负责人</w:t>
      </w:r>
      <w:r>
        <w:rPr>
          <w:rFonts w:hint="eastAsia"/>
          <w:sz w:val="30"/>
          <w:u w:val="single"/>
        </w:rPr>
        <w:t xml:space="preserve">                  </w:t>
      </w:r>
      <w:r>
        <w:rPr>
          <w:rFonts w:hint="eastAsia"/>
          <w:sz w:val="30"/>
          <w:u w:val="single"/>
        </w:rPr>
        <w:t xml:space="preserve">                                </w:t>
      </w:r>
    </w:p>
    <w:p w:rsidR="008E2862" w:rsidRDefault="002144A5">
      <w:pPr>
        <w:spacing w:line="360" w:lineRule="auto"/>
        <w:rPr>
          <w:sz w:val="30"/>
          <w:u w:val="single"/>
        </w:rPr>
      </w:pPr>
      <w:r>
        <w:rPr>
          <w:rFonts w:hint="eastAsia"/>
          <w:sz w:val="30"/>
        </w:rPr>
        <w:t>申请人所在单位</w:t>
      </w:r>
      <w:r>
        <w:rPr>
          <w:rFonts w:hint="eastAsia"/>
          <w:sz w:val="30"/>
          <w:u w:val="single"/>
        </w:rPr>
        <w:t xml:space="preserve">                  </w:t>
      </w:r>
      <w:r>
        <w:rPr>
          <w:rFonts w:hint="eastAsia"/>
          <w:sz w:val="30"/>
          <w:u w:val="single"/>
        </w:rPr>
        <w:t xml:space="preserve">    </w:t>
      </w:r>
      <w:r>
        <w:rPr>
          <w:rFonts w:hint="eastAsia"/>
          <w:sz w:val="30"/>
          <w:u w:val="single"/>
        </w:rPr>
        <w:t xml:space="preserve"> </w:t>
      </w:r>
      <w:r>
        <w:rPr>
          <w:rFonts w:hint="eastAsia"/>
          <w:sz w:val="30"/>
          <w:u w:val="single"/>
        </w:rPr>
        <w:t xml:space="preserve"> </w:t>
      </w:r>
      <w:r>
        <w:rPr>
          <w:rFonts w:hint="eastAsia"/>
          <w:sz w:val="30"/>
          <w:u w:val="single"/>
        </w:rPr>
        <w:t xml:space="preserve">           </w:t>
      </w:r>
      <w:r>
        <w:rPr>
          <w:rFonts w:hint="eastAsia"/>
          <w:sz w:val="30"/>
          <w:u w:val="single"/>
        </w:rPr>
        <w:t xml:space="preserve">   </w:t>
      </w:r>
      <w:r>
        <w:rPr>
          <w:rFonts w:hint="eastAsia"/>
          <w:sz w:val="30"/>
          <w:u w:val="single"/>
        </w:rPr>
        <w:t xml:space="preserve">   </w:t>
      </w:r>
    </w:p>
    <w:p w:rsidR="008E2862" w:rsidRDefault="002144A5">
      <w:pPr>
        <w:spacing w:line="360" w:lineRule="auto"/>
        <w:rPr>
          <w:sz w:val="24"/>
          <w:u w:val="single"/>
        </w:rPr>
      </w:pPr>
      <w:r>
        <w:rPr>
          <w:rFonts w:hint="eastAsia"/>
          <w:sz w:val="30"/>
        </w:rPr>
        <w:t>填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表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日</w:t>
      </w:r>
      <w:r>
        <w:rPr>
          <w:rFonts w:hint="eastAsia"/>
          <w:sz w:val="30"/>
        </w:rPr>
        <w:t xml:space="preserve">  </w:t>
      </w:r>
      <w:r>
        <w:rPr>
          <w:rFonts w:hint="eastAsia"/>
          <w:sz w:val="30"/>
        </w:rPr>
        <w:t>期</w:t>
      </w:r>
      <w:r>
        <w:rPr>
          <w:rFonts w:hint="eastAsia"/>
          <w:sz w:val="30"/>
          <w:u w:val="single"/>
        </w:rPr>
        <w:t xml:space="preserve">  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 </w:t>
      </w:r>
      <w:r>
        <w:rPr>
          <w:rFonts w:hint="eastAsia"/>
          <w:sz w:val="28"/>
          <w:u w:val="single"/>
        </w:rPr>
        <w:t>年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  <w:u w:val="single"/>
        </w:rPr>
        <w:t>月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  <w:u w:val="single"/>
        </w:rPr>
        <w:t>日</w:t>
      </w:r>
      <w:r>
        <w:rPr>
          <w:rFonts w:hint="eastAsia"/>
          <w:sz w:val="28"/>
          <w:u w:val="single"/>
        </w:rPr>
        <w:t xml:space="preserve">                 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      </w:t>
      </w:r>
    </w:p>
    <w:p w:rsidR="008E2862" w:rsidRDefault="008E2862">
      <w:pPr>
        <w:spacing w:line="360" w:lineRule="auto"/>
        <w:rPr>
          <w:sz w:val="24"/>
        </w:rPr>
      </w:pPr>
    </w:p>
    <w:p w:rsidR="008E2862" w:rsidRDefault="002144A5">
      <w:pPr>
        <w:spacing w:line="360" w:lineRule="auto"/>
        <w:jc w:val="center"/>
        <w:rPr>
          <w:b/>
          <w:bCs/>
          <w:sz w:val="44"/>
        </w:rPr>
      </w:pPr>
      <w:r>
        <w:rPr>
          <w:rFonts w:hint="eastAsia"/>
          <w:sz w:val="28"/>
        </w:rPr>
        <w:t>西安市社科规划</w:t>
      </w:r>
      <w:r>
        <w:rPr>
          <w:rFonts w:hint="eastAsia"/>
          <w:sz w:val="28"/>
        </w:rPr>
        <w:t>基金</w:t>
      </w:r>
      <w:r>
        <w:rPr>
          <w:rFonts w:hint="eastAsia"/>
          <w:sz w:val="28"/>
        </w:rPr>
        <w:t>办印制</w:t>
      </w:r>
    </w:p>
    <w:p w:rsidR="008E2862" w:rsidRDefault="008E2862">
      <w:pPr>
        <w:jc w:val="center"/>
        <w:rPr>
          <w:b/>
          <w:bCs/>
          <w:sz w:val="44"/>
        </w:rPr>
        <w:sectPr w:rsidR="008E2862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E2862" w:rsidRDefault="008E2862">
      <w:pPr>
        <w:jc w:val="center"/>
        <w:rPr>
          <w:b/>
          <w:bCs/>
          <w:sz w:val="44"/>
        </w:rPr>
      </w:pPr>
    </w:p>
    <w:p w:rsidR="008E2862" w:rsidRDefault="008E2862">
      <w:pPr>
        <w:jc w:val="center"/>
        <w:rPr>
          <w:b/>
          <w:bCs/>
          <w:sz w:val="44"/>
        </w:rPr>
      </w:pPr>
    </w:p>
    <w:p w:rsidR="008E2862" w:rsidRDefault="002144A5">
      <w:pPr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>申请者承诺</w:t>
      </w:r>
    </w:p>
    <w:p w:rsidR="008E2862" w:rsidRDefault="008E2862">
      <w:pPr>
        <w:jc w:val="center"/>
        <w:rPr>
          <w:rFonts w:eastAsia="黑体"/>
          <w:sz w:val="44"/>
        </w:rPr>
      </w:pPr>
    </w:p>
    <w:p w:rsidR="008E2862" w:rsidRDefault="002144A5">
      <w:pPr>
        <w:ind w:firstLine="630"/>
        <w:rPr>
          <w:sz w:val="32"/>
        </w:rPr>
      </w:pPr>
      <w:r>
        <w:rPr>
          <w:rFonts w:hint="eastAsia"/>
          <w:sz w:val="32"/>
        </w:rPr>
        <w:t>我承诺对本人填写的各项内容的真实性负责，保证没有知识产权争议。如获准立项，我承诺以本表为有约束力的协议，遵守西安市社科规划</w:t>
      </w:r>
      <w:r>
        <w:rPr>
          <w:rFonts w:hint="eastAsia"/>
          <w:sz w:val="32"/>
        </w:rPr>
        <w:t>基金管理</w:t>
      </w:r>
      <w:r>
        <w:rPr>
          <w:rFonts w:hint="eastAsia"/>
          <w:sz w:val="32"/>
        </w:rPr>
        <w:t>办公室的有关规定，按计划认真开展研究工作，按时、保质、保量地取得预期研究成果。西安市社科规划</w:t>
      </w:r>
      <w:r>
        <w:rPr>
          <w:rFonts w:hint="eastAsia"/>
          <w:sz w:val="32"/>
        </w:rPr>
        <w:t>基金管理</w:t>
      </w:r>
      <w:r>
        <w:rPr>
          <w:rFonts w:hint="eastAsia"/>
          <w:sz w:val="32"/>
        </w:rPr>
        <w:t>办公室有权使用本表所有数据和资料。</w:t>
      </w:r>
    </w:p>
    <w:p w:rsidR="008E2862" w:rsidRDefault="008E2862"/>
    <w:p w:rsidR="008E2862" w:rsidRDefault="008E2862"/>
    <w:p w:rsidR="008E2862" w:rsidRDefault="008E2862"/>
    <w:p w:rsidR="008E2862" w:rsidRDefault="002144A5">
      <w:r>
        <w:rPr>
          <w:rFonts w:hint="eastAsia"/>
        </w:rPr>
        <w:t xml:space="preserve">          </w:t>
      </w:r>
    </w:p>
    <w:p w:rsidR="008E2862" w:rsidRDefault="008E2862"/>
    <w:p w:rsidR="008E2862" w:rsidRDefault="008E2862"/>
    <w:p w:rsidR="008E2862" w:rsidRDefault="008E2862"/>
    <w:p w:rsidR="008E2862" w:rsidRDefault="008E2862"/>
    <w:p w:rsidR="008E2862" w:rsidRDefault="008E2862"/>
    <w:p w:rsidR="008E2862" w:rsidRDefault="002144A5">
      <w:pPr>
        <w:ind w:firstLineChars="1300" w:firstLine="3900"/>
        <w:rPr>
          <w:sz w:val="30"/>
        </w:rPr>
      </w:pPr>
      <w:r>
        <w:rPr>
          <w:rFonts w:hint="eastAsia"/>
          <w:sz w:val="30"/>
        </w:rPr>
        <w:t>申请者（签章）：</w:t>
      </w:r>
    </w:p>
    <w:p w:rsidR="008E2862" w:rsidRDefault="008E2862"/>
    <w:p w:rsidR="008E2862" w:rsidRDefault="002144A5">
      <w:pPr>
        <w:ind w:firstLineChars="1600" w:firstLine="4480"/>
        <w:rPr>
          <w:sz w:val="28"/>
        </w:rPr>
      </w:pP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日</w:t>
      </w:r>
      <w:r>
        <w:rPr>
          <w:rFonts w:hint="eastAsia"/>
          <w:sz w:val="28"/>
        </w:rPr>
        <w:t xml:space="preserve"> </w:t>
      </w:r>
    </w:p>
    <w:p w:rsidR="008E2862" w:rsidRDefault="008E2862"/>
    <w:p w:rsidR="008E2862" w:rsidRDefault="008E2862"/>
    <w:p w:rsidR="008E2862" w:rsidRDefault="008E2862"/>
    <w:p w:rsidR="008E2862" w:rsidRDefault="008E2862"/>
    <w:p w:rsidR="008E2862" w:rsidRDefault="008E2862"/>
    <w:p w:rsidR="008E2862" w:rsidRDefault="008E2862"/>
    <w:p w:rsidR="008E2862" w:rsidRDefault="008E2862"/>
    <w:p w:rsidR="008E2862" w:rsidRDefault="008E2862"/>
    <w:p w:rsidR="008E2862" w:rsidRDefault="008E2862"/>
    <w:p w:rsidR="008E2862" w:rsidRDefault="008E2862"/>
    <w:p w:rsidR="008E2862" w:rsidRDefault="008E2862"/>
    <w:p w:rsidR="008E2862" w:rsidRDefault="008E2862"/>
    <w:p w:rsidR="008E2862" w:rsidRDefault="008E2862"/>
    <w:p w:rsidR="008E2862" w:rsidRDefault="008E2862"/>
    <w:p w:rsidR="008E2862" w:rsidRDefault="002144A5">
      <w:pPr>
        <w:jc w:val="center"/>
        <w:rPr>
          <w:sz w:val="44"/>
        </w:rPr>
      </w:pPr>
      <w:r>
        <w:rPr>
          <w:rFonts w:hint="eastAsia"/>
          <w:sz w:val="44"/>
        </w:rPr>
        <w:t>申</w:t>
      </w:r>
      <w:r>
        <w:rPr>
          <w:rFonts w:hint="eastAsia"/>
          <w:sz w:val="44"/>
        </w:rPr>
        <w:t xml:space="preserve"> </w:t>
      </w:r>
      <w:r>
        <w:rPr>
          <w:rFonts w:hint="eastAsia"/>
          <w:sz w:val="44"/>
        </w:rPr>
        <w:t>请</w:t>
      </w:r>
      <w:r>
        <w:rPr>
          <w:rFonts w:hint="eastAsia"/>
          <w:sz w:val="44"/>
        </w:rPr>
        <w:t xml:space="preserve"> </w:t>
      </w:r>
      <w:r>
        <w:rPr>
          <w:rFonts w:hint="eastAsia"/>
          <w:sz w:val="44"/>
        </w:rPr>
        <w:t>须</w:t>
      </w:r>
      <w:r>
        <w:rPr>
          <w:rFonts w:hint="eastAsia"/>
          <w:sz w:val="44"/>
        </w:rPr>
        <w:t xml:space="preserve"> </w:t>
      </w:r>
      <w:r>
        <w:rPr>
          <w:rFonts w:hint="eastAsia"/>
          <w:sz w:val="44"/>
        </w:rPr>
        <w:t>知</w:t>
      </w:r>
    </w:p>
    <w:p w:rsidR="008E2862" w:rsidRDefault="008E2862">
      <w:pPr>
        <w:jc w:val="center"/>
        <w:rPr>
          <w:sz w:val="32"/>
        </w:rPr>
      </w:pPr>
    </w:p>
    <w:p w:rsidR="008E2862" w:rsidRDefault="002144A5">
      <w:pPr>
        <w:pStyle w:val="a3"/>
        <w:ind w:left="600" w:hangingChars="200" w:hanging="600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一、封面上的学科分类、指南题目，请参考《西安社会科学规划课题指南》填写。</w:t>
      </w:r>
    </w:p>
    <w:p w:rsidR="008E2862" w:rsidRDefault="002144A5">
      <w:pPr>
        <w:numPr>
          <w:ilvl w:val="0"/>
          <w:numId w:val="1"/>
        </w:numPr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表中所列“课题负责人”应为课题研究的执笔负责人。</w:t>
      </w:r>
    </w:p>
    <w:p w:rsidR="008E2862" w:rsidRDefault="002144A5">
      <w:pPr>
        <w:numPr>
          <w:ilvl w:val="0"/>
          <w:numId w:val="1"/>
        </w:numPr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填写申请书需用深色墨水，字迹清晰，表达准确。申报人也可按此表格式打印</w:t>
      </w:r>
      <w:r>
        <w:rPr>
          <w:rFonts w:hint="eastAsia"/>
          <w:b/>
          <w:bCs/>
          <w:sz w:val="30"/>
          <w:szCs w:val="30"/>
        </w:rPr>
        <w:t>填写申请书</w:t>
      </w:r>
      <w:r>
        <w:rPr>
          <w:rFonts w:hint="eastAsia"/>
          <w:b/>
          <w:bCs/>
          <w:sz w:val="30"/>
          <w:szCs w:val="30"/>
        </w:rPr>
        <w:t>1</w:t>
      </w:r>
      <w:r>
        <w:rPr>
          <w:rFonts w:hint="eastAsia"/>
          <w:b/>
          <w:bCs/>
          <w:sz w:val="30"/>
          <w:szCs w:val="30"/>
        </w:rPr>
        <w:t>份，活页</w:t>
      </w:r>
      <w:r>
        <w:rPr>
          <w:rFonts w:hint="eastAsia"/>
          <w:b/>
          <w:bCs/>
          <w:sz w:val="30"/>
          <w:szCs w:val="30"/>
        </w:rPr>
        <w:t>3</w:t>
      </w:r>
      <w:r>
        <w:rPr>
          <w:rFonts w:hint="eastAsia"/>
          <w:b/>
          <w:bCs/>
          <w:sz w:val="30"/>
          <w:szCs w:val="30"/>
        </w:rPr>
        <w:t>份，请用</w:t>
      </w:r>
      <w:r>
        <w:rPr>
          <w:rFonts w:hint="eastAsia"/>
          <w:b/>
          <w:bCs/>
          <w:sz w:val="30"/>
          <w:szCs w:val="30"/>
        </w:rPr>
        <w:t>A3</w:t>
      </w:r>
      <w:r>
        <w:rPr>
          <w:rFonts w:hint="eastAsia"/>
          <w:b/>
          <w:bCs/>
          <w:sz w:val="30"/>
          <w:szCs w:val="30"/>
        </w:rPr>
        <w:t>纸打印，中缝装订</w:t>
      </w:r>
      <w:r>
        <w:rPr>
          <w:rFonts w:hint="eastAsia"/>
          <w:sz w:val="30"/>
          <w:szCs w:val="30"/>
        </w:rPr>
        <w:t>。由申请人所在单位科研管理部门汇总后，送至西安市西影路</w:t>
      </w:r>
      <w:r>
        <w:rPr>
          <w:rFonts w:hint="eastAsia"/>
          <w:sz w:val="30"/>
          <w:szCs w:val="30"/>
        </w:rPr>
        <w:t>74</w:t>
      </w:r>
      <w:r>
        <w:rPr>
          <w:rFonts w:hint="eastAsia"/>
          <w:sz w:val="30"/>
          <w:szCs w:val="30"/>
        </w:rPr>
        <w:t>号（大雁塔北广场东侧）西安市社科院社科规划</w:t>
      </w:r>
      <w:r>
        <w:rPr>
          <w:rFonts w:hint="eastAsia"/>
          <w:sz w:val="30"/>
          <w:szCs w:val="30"/>
        </w:rPr>
        <w:t>基金管理</w:t>
      </w:r>
      <w:r>
        <w:rPr>
          <w:rFonts w:hint="eastAsia"/>
          <w:sz w:val="30"/>
          <w:szCs w:val="30"/>
        </w:rPr>
        <w:t>办公室（邮政编码</w:t>
      </w:r>
      <w:r>
        <w:rPr>
          <w:rFonts w:hint="eastAsia"/>
          <w:sz w:val="30"/>
          <w:szCs w:val="30"/>
        </w:rPr>
        <w:t>710054</w:t>
      </w:r>
      <w:r>
        <w:rPr>
          <w:rFonts w:hint="eastAsia"/>
          <w:sz w:val="30"/>
          <w:szCs w:val="30"/>
        </w:rPr>
        <w:t>），电话：</w:t>
      </w:r>
      <w:r>
        <w:rPr>
          <w:rFonts w:hint="eastAsia"/>
          <w:sz w:val="30"/>
          <w:szCs w:val="30"/>
        </w:rPr>
        <w:t>85519792</w:t>
      </w:r>
    </w:p>
    <w:p w:rsidR="008E2862" w:rsidRDefault="002144A5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四、凡递交的申请书及附件不再退还，请自留底稿。</w:t>
      </w:r>
    </w:p>
    <w:p w:rsidR="008E2862" w:rsidRDefault="002144A5">
      <w:pPr>
        <w:ind w:left="600" w:hangingChars="200" w:hanging="600"/>
        <w:rPr>
          <w:sz w:val="30"/>
          <w:szCs w:val="30"/>
        </w:rPr>
      </w:pPr>
      <w:r>
        <w:rPr>
          <w:rFonts w:hint="eastAsia"/>
          <w:sz w:val="30"/>
          <w:szCs w:val="30"/>
        </w:rPr>
        <w:t>五、论文类应不少于</w:t>
      </w:r>
      <w:r>
        <w:rPr>
          <w:rFonts w:hint="eastAsia"/>
          <w:sz w:val="30"/>
          <w:szCs w:val="30"/>
        </w:rPr>
        <w:t>5000</w:t>
      </w:r>
      <w:r>
        <w:rPr>
          <w:rFonts w:hint="eastAsia"/>
          <w:sz w:val="30"/>
          <w:szCs w:val="30"/>
        </w:rPr>
        <w:t>字，调研报告类应不少于</w:t>
      </w:r>
      <w:r>
        <w:rPr>
          <w:rFonts w:hint="eastAsia"/>
          <w:sz w:val="30"/>
          <w:szCs w:val="30"/>
        </w:rPr>
        <w:t>8000</w:t>
      </w:r>
      <w:r>
        <w:rPr>
          <w:rFonts w:hint="eastAsia"/>
          <w:sz w:val="30"/>
          <w:szCs w:val="30"/>
        </w:rPr>
        <w:t>字，著作类应不少于</w:t>
      </w:r>
      <w:r>
        <w:rPr>
          <w:rFonts w:hint="eastAsia"/>
          <w:sz w:val="30"/>
          <w:szCs w:val="30"/>
        </w:rPr>
        <w:t>18</w:t>
      </w:r>
      <w:r>
        <w:rPr>
          <w:rFonts w:hint="eastAsia"/>
          <w:sz w:val="30"/>
          <w:szCs w:val="30"/>
        </w:rPr>
        <w:t>万字。</w:t>
      </w:r>
    </w:p>
    <w:p w:rsidR="008E2862" w:rsidRDefault="008E2862"/>
    <w:p w:rsidR="008E2862" w:rsidRDefault="008E2862"/>
    <w:p w:rsidR="008E2862" w:rsidRDefault="008E2862"/>
    <w:p w:rsidR="008E2862" w:rsidRDefault="008E2862"/>
    <w:p w:rsidR="008E2862" w:rsidRDefault="008E2862"/>
    <w:p w:rsidR="008E2862" w:rsidRDefault="008E2862"/>
    <w:p w:rsidR="008E2862" w:rsidRDefault="008E2862"/>
    <w:p w:rsidR="008E2862" w:rsidRDefault="008E2862"/>
    <w:p w:rsidR="008E2862" w:rsidRDefault="008E2862"/>
    <w:p w:rsidR="008E2862" w:rsidRDefault="008E2862"/>
    <w:p w:rsidR="008E2862" w:rsidRDefault="008E2862"/>
    <w:tbl>
      <w:tblPr>
        <w:tblW w:w="9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49"/>
        <w:gridCol w:w="396"/>
        <w:gridCol w:w="204"/>
        <w:gridCol w:w="820"/>
        <w:gridCol w:w="46"/>
        <w:gridCol w:w="206"/>
        <w:gridCol w:w="1148"/>
        <w:gridCol w:w="128"/>
        <w:gridCol w:w="708"/>
        <w:gridCol w:w="1058"/>
        <w:gridCol w:w="206"/>
        <w:gridCol w:w="26"/>
        <w:gridCol w:w="948"/>
        <w:gridCol w:w="466"/>
        <w:gridCol w:w="634"/>
        <w:gridCol w:w="1500"/>
      </w:tblGrid>
      <w:tr w:rsidR="008E2862" w:rsidTr="003174F2">
        <w:trPr>
          <w:cantSplit/>
          <w:trHeight w:val="780"/>
          <w:jc w:val="center"/>
        </w:trPr>
        <w:tc>
          <w:tcPr>
            <w:tcW w:w="9549" w:type="dxa"/>
            <w:gridSpan w:val="17"/>
            <w:vAlign w:val="center"/>
          </w:tcPr>
          <w:p w:rsidR="008E2862" w:rsidRDefault="002144A5">
            <w:pPr>
              <w:widowControl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lastRenderedPageBreak/>
              <w:t>一、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题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负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责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人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基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本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情</w:t>
            </w:r>
            <w:r>
              <w:rPr>
                <w:rFonts w:hint="eastAsia"/>
                <w:sz w:val="30"/>
              </w:rPr>
              <w:t xml:space="preserve">  </w:t>
            </w:r>
            <w:r>
              <w:rPr>
                <w:rFonts w:hint="eastAsia"/>
                <w:sz w:val="30"/>
              </w:rPr>
              <w:t>况</w:t>
            </w:r>
          </w:p>
        </w:tc>
      </w:tr>
      <w:tr w:rsidR="008E2862" w:rsidTr="003174F2">
        <w:trPr>
          <w:cantSplit/>
          <w:trHeight w:val="611"/>
          <w:jc w:val="center"/>
        </w:trPr>
        <w:tc>
          <w:tcPr>
            <w:tcW w:w="1451" w:type="dxa"/>
            <w:gridSpan w:val="3"/>
            <w:vAlign w:val="center"/>
          </w:tcPr>
          <w:p w:rsidR="008E2862" w:rsidRDefault="002144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 w:rsidR="003174F2"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276" w:type="dxa"/>
            <w:gridSpan w:val="4"/>
            <w:vAlign w:val="center"/>
          </w:tcPr>
          <w:p w:rsidR="008E2862" w:rsidRPr="003174F2" w:rsidRDefault="008E2862" w:rsidP="003174F2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E2862" w:rsidRDefault="002144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龄</w:t>
            </w:r>
          </w:p>
        </w:tc>
        <w:tc>
          <w:tcPr>
            <w:tcW w:w="708" w:type="dxa"/>
            <w:vAlign w:val="center"/>
          </w:tcPr>
          <w:p w:rsidR="008E2862" w:rsidRPr="003174F2" w:rsidRDefault="008E2862" w:rsidP="003174F2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058" w:type="dxa"/>
            <w:vAlign w:val="center"/>
          </w:tcPr>
          <w:p w:rsidR="008E2862" w:rsidRPr="003174F2" w:rsidRDefault="002144A5" w:rsidP="003174F2">
            <w:pPr>
              <w:spacing w:line="360" w:lineRule="auto"/>
              <w:rPr>
                <w:rFonts w:asciiTheme="minorEastAsia" w:hAnsiTheme="minorEastAsia"/>
                <w:sz w:val="24"/>
              </w:rPr>
            </w:pPr>
            <w:r w:rsidRPr="003174F2">
              <w:rPr>
                <w:rFonts w:asciiTheme="minorEastAsia" w:hAnsiTheme="minorEastAsia" w:hint="eastAsia"/>
                <w:sz w:val="24"/>
              </w:rPr>
              <w:t>性</w:t>
            </w:r>
            <w:r w:rsidRPr="003174F2">
              <w:rPr>
                <w:rFonts w:asciiTheme="minorEastAsia" w:hAnsiTheme="minorEastAsia" w:hint="eastAsia"/>
                <w:sz w:val="24"/>
              </w:rPr>
              <w:t xml:space="preserve">  </w:t>
            </w:r>
            <w:r w:rsidRPr="003174F2">
              <w:rPr>
                <w:rFonts w:asciiTheme="minorEastAsia" w:hAnsiTheme="minorEastAsia" w:hint="eastAsia"/>
                <w:sz w:val="24"/>
              </w:rPr>
              <w:t>别</w:t>
            </w:r>
          </w:p>
        </w:tc>
        <w:tc>
          <w:tcPr>
            <w:tcW w:w="1180" w:type="dxa"/>
            <w:gridSpan w:val="3"/>
            <w:vAlign w:val="center"/>
          </w:tcPr>
          <w:p w:rsidR="008E2862" w:rsidRDefault="008E2862">
            <w:pPr>
              <w:ind w:firstLineChars="200" w:firstLine="480"/>
              <w:rPr>
                <w:sz w:val="24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8E2862" w:rsidRDefault="002144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1500" w:type="dxa"/>
            <w:vAlign w:val="center"/>
          </w:tcPr>
          <w:p w:rsidR="008E2862" w:rsidRDefault="008E2862">
            <w:pPr>
              <w:rPr>
                <w:sz w:val="24"/>
              </w:rPr>
            </w:pPr>
          </w:p>
        </w:tc>
      </w:tr>
      <w:tr w:rsidR="008E2862" w:rsidTr="003174F2">
        <w:trPr>
          <w:cantSplit/>
          <w:trHeight w:val="630"/>
          <w:jc w:val="center"/>
        </w:trPr>
        <w:tc>
          <w:tcPr>
            <w:tcW w:w="1451" w:type="dxa"/>
            <w:gridSpan w:val="3"/>
            <w:vAlign w:val="center"/>
          </w:tcPr>
          <w:p w:rsidR="008E2862" w:rsidRDefault="002144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1276" w:type="dxa"/>
            <w:gridSpan w:val="4"/>
            <w:vAlign w:val="center"/>
          </w:tcPr>
          <w:p w:rsidR="008E2862" w:rsidRPr="003174F2" w:rsidRDefault="008E2862" w:rsidP="003174F2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E2862" w:rsidRDefault="002144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专业职称</w:t>
            </w:r>
          </w:p>
        </w:tc>
        <w:tc>
          <w:tcPr>
            <w:tcW w:w="1766" w:type="dxa"/>
            <w:gridSpan w:val="2"/>
            <w:vAlign w:val="center"/>
          </w:tcPr>
          <w:p w:rsidR="008E2862" w:rsidRPr="003174F2" w:rsidRDefault="008E2862" w:rsidP="003174F2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80" w:type="dxa"/>
            <w:gridSpan w:val="3"/>
            <w:vAlign w:val="center"/>
          </w:tcPr>
          <w:p w:rsidR="008E2862" w:rsidRDefault="002144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2600" w:type="dxa"/>
            <w:gridSpan w:val="3"/>
            <w:vAlign w:val="center"/>
          </w:tcPr>
          <w:p w:rsidR="008E2862" w:rsidRDefault="008E2862">
            <w:pPr>
              <w:rPr>
                <w:sz w:val="24"/>
              </w:rPr>
            </w:pPr>
          </w:p>
        </w:tc>
      </w:tr>
      <w:tr w:rsidR="008E2862" w:rsidTr="003174F2">
        <w:trPr>
          <w:cantSplit/>
          <w:trHeight w:val="930"/>
          <w:jc w:val="center"/>
        </w:trPr>
        <w:tc>
          <w:tcPr>
            <w:tcW w:w="1451" w:type="dxa"/>
            <w:gridSpan w:val="3"/>
            <w:vAlign w:val="center"/>
          </w:tcPr>
          <w:p w:rsidR="008E2862" w:rsidRDefault="002144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4318" w:type="dxa"/>
            <w:gridSpan w:val="8"/>
            <w:vAlign w:val="center"/>
          </w:tcPr>
          <w:p w:rsidR="008E2862" w:rsidRPr="003174F2" w:rsidRDefault="008E2862" w:rsidP="003174F2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80" w:type="dxa"/>
            <w:gridSpan w:val="3"/>
            <w:vMerge w:val="restart"/>
            <w:vAlign w:val="center"/>
          </w:tcPr>
          <w:p w:rsidR="008E2862" w:rsidRDefault="008E2862">
            <w:pPr>
              <w:jc w:val="center"/>
              <w:rPr>
                <w:sz w:val="24"/>
              </w:rPr>
            </w:pPr>
          </w:p>
          <w:p w:rsidR="008E2862" w:rsidRDefault="002144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话</w:t>
            </w:r>
          </w:p>
          <w:p w:rsidR="008E2862" w:rsidRDefault="008E2862">
            <w:pPr>
              <w:jc w:val="center"/>
              <w:rPr>
                <w:sz w:val="24"/>
              </w:rPr>
            </w:pPr>
          </w:p>
        </w:tc>
        <w:tc>
          <w:tcPr>
            <w:tcW w:w="2600" w:type="dxa"/>
            <w:gridSpan w:val="3"/>
            <w:vMerge w:val="restart"/>
            <w:vAlign w:val="center"/>
          </w:tcPr>
          <w:p w:rsidR="008E2862" w:rsidRDefault="002144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（办）</w:t>
            </w:r>
          </w:p>
          <w:p w:rsidR="008E2862" w:rsidRDefault="008E2862">
            <w:pPr>
              <w:rPr>
                <w:sz w:val="24"/>
              </w:rPr>
            </w:pPr>
          </w:p>
          <w:p w:rsidR="008E2862" w:rsidRDefault="002144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（宅）</w:t>
            </w:r>
          </w:p>
          <w:p w:rsidR="008E2862" w:rsidRDefault="008E2862">
            <w:pPr>
              <w:rPr>
                <w:sz w:val="24"/>
              </w:rPr>
            </w:pPr>
          </w:p>
          <w:p w:rsidR="008E2862" w:rsidRDefault="002144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（手机）</w:t>
            </w:r>
          </w:p>
          <w:p w:rsidR="008E2862" w:rsidRDefault="008E2862">
            <w:pPr>
              <w:rPr>
                <w:sz w:val="24"/>
              </w:rPr>
            </w:pPr>
          </w:p>
        </w:tc>
      </w:tr>
      <w:tr w:rsidR="008E2862" w:rsidTr="003174F2">
        <w:trPr>
          <w:cantSplit/>
          <w:trHeight w:val="931"/>
          <w:jc w:val="center"/>
        </w:trPr>
        <w:tc>
          <w:tcPr>
            <w:tcW w:w="1451" w:type="dxa"/>
            <w:gridSpan w:val="3"/>
            <w:vAlign w:val="center"/>
          </w:tcPr>
          <w:p w:rsidR="008E2862" w:rsidRDefault="002144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电子邮件</w:t>
            </w:r>
          </w:p>
        </w:tc>
        <w:tc>
          <w:tcPr>
            <w:tcW w:w="4318" w:type="dxa"/>
            <w:gridSpan w:val="8"/>
            <w:vAlign w:val="center"/>
          </w:tcPr>
          <w:p w:rsidR="008E2862" w:rsidRPr="003174F2" w:rsidRDefault="008E2862" w:rsidP="003174F2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80" w:type="dxa"/>
            <w:gridSpan w:val="3"/>
            <w:vMerge/>
            <w:vAlign w:val="center"/>
          </w:tcPr>
          <w:p w:rsidR="008E2862" w:rsidRDefault="008E2862">
            <w:pPr>
              <w:rPr>
                <w:sz w:val="24"/>
              </w:rPr>
            </w:pPr>
          </w:p>
        </w:tc>
        <w:tc>
          <w:tcPr>
            <w:tcW w:w="2600" w:type="dxa"/>
            <w:gridSpan w:val="3"/>
            <w:vMerge/>
            <w:vAlign w:val="center"/>
          </w:tcPr>
          <w:p w:rsidR="008E2862" w:rsidRDefault="008E2862">
            <w:pPr>
              <w:rPr>
                <w:sz w:val="24"/>
              </w:rPr>
            </w:pPr>
          </w:p>
        </w:tc>
      </w:tr>
      <w:tr w:rsidR="008E2862" w:rsidTr="003174F2">
        <w:trPr>
          <w:cantSplit/>
          <w:trHeight w:val="931"/>
          <w:jc w:val="center"/>
        </w:trPr>
        <w:tc>
          <w:tcPr>
            <w:tcW w:w="1451" w:type="dxa"/>
            <w:gridSpan w:val="3"/>
            <w:vAlign w:val="center"/>
          </w:tcPr>
          <w:p w:rsidR="008E2862" w:rsidRDefault="002144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318" w:type="dxa"/>
            <w:gridSpan w:val="8"/>
            <w:vAlign w:val="center"/>
          </w:tcPr>
          <w:p w:rsidR="008E2862" w:rsidRPr="003174F2" w:rsidRDefault="008E2862" w:rsidP="003174F2">
            <w:pPr>
              <w:spacing w:line="360" w:lineRule="auto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80" w:type="dxa"/>
            <w:gridSpan w:val="3"/>
            <w:vAlign w:val="center"/>
          </w:tcPr>
          <w:p w:rsidR="008E2862" w:rsidRDefault="002144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2600" w:type="dxa"/>
            <w:gridSpan w:val="3"/>
            <w:vAlign w:val="center"/>
          </w:tcPr>
          <w:p w:rsidR="008E2862" w:rsidRDefault="008E2862">
            <w:pPr>
              <w:jc w:val="center"/>
              <w:rPr>
                <w:rFonts w:eastAsia="宋体"/>
                <w:sz w:val="24"/>
              </w:rPr>
            </w:pPr>
          </w:p>
        </w:tc>
      </w:tr>
      <w:tr w:rsidR="008E2862" w:rsidTr="003174F2">
        <w:trPr>
          <w:cantSplit/>
          <w:trHeight w:val="765"/>
          <w:jc w:val="center"/>
        </w:trPr>
        <w:tc>
          <w:tcPr>
            <w:tcW w:w="9549" w:type="dxa"/>
            <w:gridSpan w:val="17"/>
            <w:vAlign w:val="center"/>
          </w:tcPr>
          <w:p w:rsidR="008E2862" w:rsidRDefault="002144A5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与本课题有关的近期研究成果</w:t>
            </w:r>
          </w:p>
          <w:p w:rsidR="008E2862" w:rsidRDefault="002144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（近期研究成果应注明成果名称、成果形式、发表刊物或出版单位，发表或出版时间，获奖和采纳实施等情况）</w:t>
            </w:r>
          </w:p>
        </w:tc>
      </w:tr>
      <w:tr w:rsidR="008E2862" w:rsidTr="003174F2">
        <w:trPr>
          <w:cantSplit/>
          <w:trHeight w:val="765"/>
          <w:jc w:val="center"/>
        </w:trPr>
        <w:tc>
          <w:tcPr>
            <w:tcW w:w="9549" w:type="dxa"/>
            <w:gridSpan w:val="17"/>
            <w:vAlign w:val="center"/>
          </w:tcPr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Default="008E2862">
            <w:pPr>
              <w:spacing w:line="360" w:lineRule="auto"/>
              <w:rPr>
                <w:sz w:val="24"/>
              </w:rPr>
            </w:pPr>
          </w:p>
        </w:tc>
      </w:tr>
      <w:tr w:rsidR="008E2862" w:rsidTr="003174F2">
        <w:trPr>
          <w:cantSplit/>
          <w:trHeight w:val="790"/>
          <w:jc w:val="center"/>
        </w:trPr>
        <w:tc>
          <w:tcPr>
            <w:tcW w:w="9549" w:type="dxa"/>
            <w:gridSpan w:val="17"/>
            <w:vAlign w:val="center"/>
          </w:tcPr>
          <w:p w:rsidR="008E2862" w:rsidRDefault="002144A5">
            <w:pPr>
              <w:widowControl/>
              <w:jc w:val="center"/>
              <w:rPr>
                <w:sz w:val="30"/>
              </w:rPr>
            </w:pPr>
            <w:r>
              <w:rPr>
                <w:rFonts w:hint="eastAsia"/>
                <w:sz w:val="30"/>
              </w:rPr>
              <w:lastRenderedPageBreak/>
              <w:t xml:space="preserve"> </w:t>
            </w:r>
            <w:r>
              <w:rPr>
                <w:rFonts w:hint="eastAsia"/>
                <w:sz w:val="30"/>
              </w:rPr>
              <w:t>二、</w:t>
            </w:r>
            <w:r>
              <w:rPr>
                <w:rFonts w:hint="eastAsia"/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课</w:t>
            </w:r>
            <w:r>
              <w:rPr>
                <w:rFonts w:hint="eastAsia"/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题</w:t>
            </w:r>
            <w:r>
              <w:rPr>
                <w:rFonts w:hint="eastAsia"/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主</w:t>
            </w:r>
            <w:r>
              <w:rPr>
                <w:rFonts w:hint="eastAsia"/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要</w:t>
            </w:r>
            <w:r>
              <w:rPr>
                <w:rFonts w:hint="eastAsia"/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参</w:t>
            </w:r>
            <w:r>
              <w:rPr>
                <w:rFonts w:hint="eastAsia"/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加</w:t>
            </w:r>
            <w:r>
              <w:rPr>
                <w:rFonts w:hint="eastAsia"/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者</w:t>
            </w:r>
            <w:r>
              <w:rPr>
                <w:rFonts w:hint="eastAsia"/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基</w:t>
            </w:r>
            <w:r>
              <w:rPr>
                <w:rFonts w:hint="eastAsia"/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本</w:t>
            </w:r>
            <w:r>
              <w:rPr>
                <w:rFonts w:hint="eastAsia"/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情</w:t>
            </w:r>
            <w:r>
              <w:rPr>
                <w:rFonts w:hint="eastAsia"/>
                <w:sz w:val="30"/>
              </w:rPr>
              <w:t xml:space="preserve"> </w:t>
            </w:r>
            <w:r>
              <w:rPr>
                <w:rFonts w:hint="eastAsia"/>
                <w:sz w:val="30"/>
              </w:rPr>
              <w:t>况</w:t>
            </w:r>
          </w:p>
        </w:tc>
      </w:tr>
      <w:tr w:rsidR="008E2862" w:rsidTr="003174F2">
        <w:trPr>
          <w:trHeight w:val="1050"/>
          <w:jc w:val="center"/>
        </w:trPr>
        <w:tc>
          <w:tcPr>
            <w:tcW w:w="906" w:type="dxa"/>
            <w:vAlign w:val="center"/>
          </w:tcPr>
          <w:p w:rsidR="008E2862" w:rsidRDefault="002144A5" w:rsidP="003174F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 w:rsidR="003174F2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749" w:type="dxa"/>
            <w:gridSpan w:val="3"/>
            <w:vAlign w:val="center"/>
          </w:tcPr>
          <w:p w:rsidR="008E2862" w:rsidRDefault="002144A5" w:rsidP="003174F2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>龄</w:t>
            </w:r>
          </w:p>
        </w:tc>
        <w:tc>
          <w:tcPr>
            <w:tcW w:w="820" w:type="dxa"/>
            <w:vAlign w:val="center"/>
          </w:tcPr>
          <w:p w:rsidR="008E2862" w:rsidRDefault="002144A5" w:rsidP="003174F2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400" w:type="dxa"/>
            <w:gridSpan w:val="3"/>
            <w:vAlign w:val="center"/>
          </w:tcPr>
          <w:p w:rsidR="008E2862" w:rsidRDefault="002144A5" w:rsidP="003174F2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专业职务</w:t>
            </w:r>
          </w:p>
        </w:tc>
        <w:tc>
          <w:tcPr>
            <w:tcW w:w="2100" w:type="dxa"/>
            <w:gridSpan w:val="4"/>
            <w:vAlign w:val="center"/>
          </w:tcPr>
          <w:p w:rsidR="008E2862" w:rsidRDefault="002144A5" w:rsidP="003174F2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作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1440" w:type="dxa"/>
            <w:gridSpan w:val="3"/>
            <w:vAlign w:val="center"/>
          </w:tcPr>
          <w:p w:rsidR="008E2862" w:rsidRDefault="002144A5" w:rsidP="003174F2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2134" w:type="dxa"/>
            <w:gridSpan w:val="2"/>
            <w:vAlign w:val="center"/>
          </w:tcPr>
          <w:p w:rsidR="008E2862" w:rsidRDefault="002144A5" w:rsidP="003174F2">
            <w:pPr>
              <w:widowControl/>
              <w:ind w:rightChars="-113" w:right="-23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近期相关研究成果</w:t>
            </w:r>
          </w:p>
        </w:tc>
      </w:tr>
      <w:tr w:rsidR="008E2862" w:rsidTr="003174F2">
        <w:trPr>
          <w:trHeight w:hRule="exact" w:val="1337"/>
          <w:jc w:val="center"/>
        </w:trPr>
        <w:tc>
          <w:tcPr>
            <w:tcW w:w="906" w:type="dxa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749" w:type="dxa"/>
            <w:gridSpan w:val="3"/>
            <w:vAlign w:val="center"/>
          </w:tcPr>
          <w:p w:rsidR="008E2862" w:rsidRDefault="008E2862" w:rsidP="003174F2">
            <w:pPr>
              <w:jc w:val="left"/>
              <w:rPr>
                <w:u w:val="single"/>
              </w:rPr>
            </w:pPr>
          </w:p>
        </w:tc>
        <w:tc>
          <w:tcPr>
            <w:tcW w:w="820" w:type="dxa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1400" w:type="dxa"/>
            <w:gridSpan w:val="3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2100" w:type="dxa"/>
            <w:gridSpan w:val="4"/>
            <w:vAlign w:val="center"/>
          </w:tcPr>
          <w:p w:rsidR="008E2862" w:rsidRDefault="008E2862" w:rsidP="003174F2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2134" w:type="dxa"/>
            <w:gridSpan w:val="2"/>
            <w:vAlign w:val="center"/>
          </w:tcPr>
          <w:p w:rsidR="008E2862" w:rsidRDefault="008E2862" w:rsidP="003174F2">
            <w:pPr>
              <w:jc w:val="left"/>
            </w:pPr>
          </w:p>
        </w:tc>
      </w:tr>
      <w:tr w:rsidR="008E2862" w:rsidTr="003174F2">
        <w:trPr>
          <w:trHeight w:hRule="exact" w:val="1497"/>
          <w:jc w:val="center"/>
        </w:trPr>
        <w:tc>
          <w:tcPr>
            <w:tcW w:w="906" w:type="dxa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749" w:type="dxa"/>
            <w:gridSpan w:val="3"/>
            <w:vAlign w:val="center"/>
          </w:tcPr>
          <w:p w:rsidR="008E2862" w:rsidRDefault="008E2862" w:rsidP="003174F2">
            <w:pPr>
              <w:jc w:val="left"/>
              <w:rPr>
                <w:u w:val="single"/>
              </w:rPr>
            </w:pPr>
          </w:p>
        </w:tc>
        <w:tc>
          <w:tcPr>
            <w:tcW w:w="820" w:type="dxa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1400" w:type="dxa"/>
            <w:gridSpan w:val="3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2100" w:type="dxa"/>
            <w:gridSpan w:val="4"/>
            <w:vAlign w:val="center"/>
          </w:tcPr>
          <w:p w:rsidR="008E2862" w:rsidRDefault="008E2862" w:rsidP="003174F2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2134" w:type="dxa"/>
            <w:gridSpan w:val="2"/>
            <w:vAlign w:val="center"/>
          </w:tcPr>
          <w:p w:rsidR="008E2862" w:rsidRDefault="008E2862" w:rsidP="003174F2">
            <w:pPr>
              <w:jc w:val="left"/>
            </w:pPr>
          </w:p>
        </w:tc>
      </w:tr>
      <w:tr w:rsidR="008E2862" w:rsidTr="003174F2">
        <w:trPr>
          <w:trHeight w:hRule="exact" w:val="1417"/>
          <w:jc w:val="center"/>
        </w:trPr>
        <w:tc>
          <w:tcPr>
            <w:tcW w:w="906" w:type="dxa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749" w:type="dxa"/>
            <w:gridSpan w:val="3"/>
            <w:vAlign w:val="center"/>
          </w:tcPr>
          <w:p w:rsidR="008E2862" w:rsidRDefault="008E2862" w:rsidP="003174F2">
            <w:pPr>
              <w:jc w:val="left"/>
              <w:rPr>
                <w:u w:val="single"/>
              </w:rPr>
            </w:pPr>
          </w:p>
        </w:tc>
        <w:tc>
          <w:tcPr>
            <w:tcW w:w="820" w:type="dxa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1400" w:type="dxa"/>
            <w:gridSpan w:val="3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2100" w:type="dxa"/>
            <w:gridSpan w:val="4"/>
            <w:vAlign w:val="center"/>
          </w:tcPr>
          <w:p w:rsidR="008E2862" w:rsidRDefault="008E2862" w:rsidP="003174F2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2134" w:type="dxa"/>
            <w:gridSpan w:val="2"/>
            <w:vAlign w:val="center"/>
          </w:tcPr>
          <w:p w:rsidR="008E2862" w:rsidRDefault="008E2862" w:rsidP="003174F2">
            <w:pPr>
              <w:jc w:val="left"/>
            </w:pPr>
          </w:p>
        </w:tc>
      </w:tr>
      <w:tr w:rsidR="008E2862" w:rsidTr="003174F2">
        <w:trPr>
          <w:trHeight w:hRule="exact" w:val="1417"/>
          <w:jc w:val="center"/>
        </w:trPr>
        <w:tc>
          <w:tcPr>
            <w:tcW w:w="906" w:type="dxa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749" w:type="dxa"/>
            <w:gridSpan w:val="3"/>
            <w:vAlign w:val="center"/>
          </w:tcPr>
          <w:p w:rsidR="008E2862" w:rsidRDefault="008E2862" w:rsidP="003174F2">
            <w:pPr>
              <w:jc w:val="left"/>
              <w:rPr>
                <w:u w:val="single"/>
              </w:rPr>
            </w:pPr>
          </w:p>
        </w:tc>
        <w:tc>
          <w:tcPr>
            <w:tcW w:w="820" w:type="dxa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1400" w:type="dxa"/>
            <w:gridSpan w:val="3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2100" w:type="dxa"/>
            <w:gridSpan w:val="4"/>
            <w:vAlign w:val="center"/>
          </w:tcPr>
          <w:p w:rsidR="008E2862" w:rsidRDefault="008E2862" w:rsidP="003174F2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2134" w:type="dxa"/>
            <w:gridSpan w:val="2"/>
            <w:vAlign w:val="center"/>
          </w:tcPr>
          <w:p w:rsidR="008E2862" w:rsidRDefault="008E2862" w:rsidP="003174F2">
            <w:pPr>
              <w:jc w:val="left"/>
            </w:pPr>
          </w:p>
        </w:tc>
      </w:tr>
      <w:tr w:rsidR="008E2862" w:rsidTr="003174F2">
        <w:trPr>
          <w:trHeight w:hRule="exact" w:val="1417"/>
          <w:jc w:val="center"/>
        </w:trPr>
        <w:tc>
          <w:tcPr>
            <w:tcW w:w="906" w:type="dxa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749" w:type="dxa"/>
            <w:gridSpan w:val="3"/>
            <w:vAlign w:val="center"/>
          </w:tcPr>
          <w:p w:rsidR="008E2862" w:rsidRDefault="008E2862" w:rsidP="003174F2">
            <w:pPr>
              <w:jc w:val="left"/>
              <w:rPr>
                <w:u w:val="single"/>
              </w:rPr>
            </w:pPr>
          </w:p>
        </w:tc>
        <w:tc>
          <w:tcPr>
            <w:tcW w:w="820" w:type="dxa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1400" w:type="dxa"/>
            <w:gridSpan w:val="3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2100" w:type="dxa"/>
            <w:gridSpan w:val="4"/>
            <w:vAlign w:val="center"/>
          </w:tcPr>
          <w:p w:rsidR="008E2862" w:rsidRDefault="008E2862" w:rsidP="003174F2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2134" w:type="dxa"/>
            <w:gridSpan w:val="2"/>
            <w:vAlign w:val="center"/>
          </w:tcPr>
          <w:p w:rsidR="008E2862" w:rsidRDefault="008E2862" w:rsidP="003174F2">
            <w:pPr>
              <w:jc w:val="left"/>
            </w:pPr>
          </w:p>
        </w:tc>
      </w:tr>
      <w:tr w:rsidR="008E2862" w:rsidTr="003174F2">
        <w:trPr>
          <w:trHeight w:hRule="exact" w:val="1757"/>
          <w:jc w:val="center"/>
        </w:trPr>
        <w:tc>
          <w:tcPr>
            <w:tcW w:w="906" w:type="dxa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749" w:type="dxa"/>
            <w:gridSpan w:val="3"/>
            <w:vAlign w:val="center"/>
          </w:tcPr>
          <w:p w:rsidR="008E2862" w:rsidRDefault="008E2862" w:rsidP="003174F2">
            <w:pPr>
              <w:jc w:val="left"/>
              <w:rPr>
                <w:u w:val="single"/>
              </w:rPr>
            </w:pPr>
          </w:p>
        </w:tc>
        <w:tc>
          <w:tcPr>
            <w:tcW w:w="820" w:type="dxa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1400" w:type="dxa"/>
            <w:gridSpan w:val="3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2100" w:type="dxa"/>
            <w:gridSpan w:val="4"/>
            <w:vAlign w:val="center"/>
          </w:tcPr>
          <w:p w:rsidR="008E2862" w:rsidRDefault="008E2862" w:rsidP="003174F2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2134" w:type="dxa"/>
            <w:gridSpan w:val="2"/>
            <w:vAlign w:val="center"/>
          </w:tcPr>
          <w:p w:rsidR="008E2862" w:rsidRDefault="008E2862" w:rsidP="003174F2">
            <w:pPr>
              <w:jc w:val="left"/>
            </w:pPr>
          </w:p>
        </w:tc>
      </w:tr>
      <w:tr w:rsidR="008E2862" w:rsidTr="003174F2">
        <w:trPr>
          <w:trHeight w:hRule="exact" w:val="1557"/>
          <w:jc w:val="center"/>
        </w:trPr>
        <w:tc>
          <w:tcPr>
            <w:tcW w:w="906" w:type="dxa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749" w:type="dxa"/>
            <w:gridSpan w:val="3"/>
            <w:vAlign w:val="center"/>
          </w:tcPr>
          <w:p w:rsidR="008E2862" w:rsidRDefault="008E2862" w:rsidP="003174F2">
            <w:pPr>
              <w:jc w:val="left"/>
              <w:rPr>
                <w:u w:val="single"/>
              </w:rPr>
            </w:pPr>
          </w:p>
        </w:tc>
        <w:tc>
          <w:tcPr>
            <w:tcW w:w="820" w:type="dxa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1400" w:type="dxa"/>
            <w:gridSpan w:val="3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2100" w:type="dxa"/>
            <w:gridSpan w:val="4"/>
            <w:vAlign w:val="center"/>
          </w:tcPr>
          <w:p w:rsidR="008E2862" w:rsidRDefault="008E2862" w:rsidP="003174F2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2134" w:type="dxa"/>
            <w:gridSpan w:val="2"/>
            <w:vAlign w:val="center"/>
          </w:tcPr>
          <w:p w:rsidR="008E2862" w:rsidRDefault="008E2862" w:rsidP="003174F2">
            <w:pPr>
              <w:jc w:val="left"/>
            </w:pPr>
          </w:p>
        </w:tc>
      </w:tr>
      <w:tr w:rsidR="008E2862" w:rsidTr="003174F2">
        <w:trPr>
          <w:trHeight w:hRule="exact" w:val="1457"/>
          <w:jc w:val="center"/>
        </w:trPr>
        <w:tc>
          <w:tcPr>
            <w:tcW w:w="906" w:type="dxa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749" w:type="dxa"/>
            <w:gridSpan w:val="3"/>
            <w:vAlign w:val="center"/>
          </w:tcPr>
          <w:p w:rsidR="008E2862" w:rsidRDefault="008E2862" w:rsidP="003174F2">
            <w:pPr>
              <w:jc w:val="left"/>
              <w:rPr>
                <w:u w:val="single"/>
              </w:rPr>
            </w:pPr>
          </w:p>
        </w:tc>
        <w:tc>
          <w:tcPr>
            <w:tcW w:w="820" w:type="dxa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1400" w:type="dxa"/>
            <w:gridSpan w:val="3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2100" w:type="dxa"/>
            <w:gridSpan w:val="4"/>
            <w:vAlign w:val="center"/>
          </w:tcPr>
          <w:p w:rsidR="008E2862" w:rsidRDefault="008E2862" w:rsidP="003174F2">
            <w:pPr>
              <w:widowControl/>
              <w:jc w:val="left"/>
              <w:rPr>
                <w:szCs w:val="21"/>
              </w:rPr>
            </w:pPr>
          </w:p>
          <w:p w:rsidR="008E2862" w:rsidRDefault="008E2862" w:rsidP="003174F2">
            <w:pPr>
              <w:widowControl/>
              <w:jc w:val="left"/>
              <w:rPr>
                <w:szCs w:val="21"/>
              </w:rPr>
            </w:pPr>
          </w:p>
          <w:p w:rsidR="008E2862" w:rsidRDefault="008E2862" w:rsidP="003174F2">
            <w:pPr>
              <w:widowControl/>
              <w:jc w:val="left"/>
              <w:rPr>
                <w:szCs w:val="21"/>
              </w:rPr>
            </w:pPr>
          </w:p>
          <w:p w:rsidR="008E2862" w:rsidRDefault="008E2862" w:rsidP="003174F2">
            <w:pPr>
              <w:widowControl/>
              <w:jc w:val="left"/>
              <w:rPr>
                <w:szCs w:val="21"/>
              </w:rPr>
            </w:pPr>
          </w:p>
          <w:p w:rsidR="008E2862" w:rsidRDefault="008E2862" w:rsidP="003174F2">
            <w:pPr>
              <w:widowControl/>
              <w:jc w:val="left"/>
              <w:rPr>
                <w:szCs w:val="21"/>
              </w:rPr>
            </w:pPr>
          </w:p>
          <w:p w:rsidR="008E2862" w:rsidRDefault="008E2862" w:rsidP="003174F2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8E2862" w:rsidRDefault="008E2862" w:rsidP="003174F2">
            <w:pPr>
              <w:jc w:val="left"/>
            </w:pPr>
          </w:p>
        </w:tc>
        <w:tc>
          <w:tcPr>
            <w:tcW w:w="2134" w:type="dxa"/>
            <w:gridSpan w:val="2"/>
            <w:vAlign w:val="center"/>
          </w:tcPr>
          <w:p w:rsidR="008E2862" w:rsidRDefault="008E2862" w:rsidP="003174F2">
            <w:pPr>
              <w:jc w:val="left"/>
            </w:pPr>
          </w:p>
        </w:tc>
      </w:tr>
      <w:tr w:rsidR="008E2862" w:rsidTr="003174F2">
        <w:trPr>
          <w:trHeight w:val="15402"/>
          <w:jc w:val="center"/>
        </w:trPr>
        <w:tc>
          <w:tcPr>
            <w:tcW w:w="9549" w:type="dxa"/>
            <w:gridSpan w:val="17"/>
            <w:tcBorders>
              <w:bottom w:val="single" w:sz="4" w:space="0" w:color="auto"/>
            </w:tcBorders>
          </w:tcPr>
          <w:p w:rsidR="008E2862" w:rsidRDefault="002144A5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lastRenderedPageBreak/>
              <w:t>三、本课题国内外研究概况，本课题的基本内容，要突破哪些难题，本课题拟采用的研究方法，研究本课题的理论意义和实践意义及课题的预期效益。（限</w:t>
            </w:r>
            <w:r>
              <w:rPr>
                <w:rFonts w:hint="eastAsia"/>
                <w:sz w:val="28"/>
              </w:rPr>
              <w:t>5000</w:t>
            </w:r>
            <w:r>
              <w:rPr>
                <w:rFonts w:hint="eastAsia"/>
                <w:sz w:val="28"/>
              </w:rPr>
              <w:t>字以内，不够可另附页。）</w:t>
            </w:r>
          </w:p>
          <w:p w:rsidR="008E2862" w:rsidRPr="003174F2" w:rsidRDefault="008E2862">
            <w:pPr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>
            <w:pPr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>
            <w:pPr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>
            <w:pPr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>
            <w:pPr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>
            <w:pPr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>
            <w:pPr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>
            <w:pPr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>
            <w:pPr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>
            <w:pPr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>
            <w:pPr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>
            <w:pPr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>
            <w:pPr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>
            <w:pPr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>
            <w:pPr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>
            <w:pPr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>
            <w:pPr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>
            <w:pPr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>
            <w:pPr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>
            <w:pPr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>
            <w:pPr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>
            <w:pPr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>
            <w:pPr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>
            <w:pPr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>
            <w:pPr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>
            <w:pPr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spacing w:line="360" w:lineRule="auto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spacing w:line="360" w:lineRule="auto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spacing w:line="360" w:lineRule="auto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spacing w:line="360" w:lineRule="auto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spacing w:line="360" w:lineRule="auto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spacing w:line="360" w:lineRule="auto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spacing w:line="360" w:lineRule="auto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spacing w:line="360" w:lineRule="auto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spacing w:line="360" w:lineRule="auto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spacing w:line="360" w:lineRule="auto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spacing w:line="360" w:lineRule="auto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spacing w:line="360" w:lineRule="auto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spacing w:line="360" w:lineRule="auto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spacing w:line="360" w:lineRule="auto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spacing w:line="360" w:lineRule="auto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spacing w:line="360" w:lineRule="auto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spacing w:line="360" w:lineRule="auto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Default="008E2862">
            <w:pPr>
              <w:rPr>
                <w:sz w:val="28"/>
                <w:u w:val="single"/>
              </w:rPr>
            </w:pPr>
          </w:p>
        </w:tc>
      </w:tr>
      <w:tr w:rsidR="008E2862" w:rsidTr="003174F2">
        <w:trPr>
          <w:trHeight w:val="465"/>
          <w:jc w:val="center"/>
        </w:trPr>
        <w:tc>
          <w:tcPr>
            <w:tcW w:w="9549" w:type="dxa"/>
            <w:gridSpan w:val="17"/>
            <w:vAlign w:val="center"/>
          </w:tcPr>
          <w:p w:rsidR="008E2862" w:rsidRDefault="002144A5">
            <w:pPr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lastRenderedPageBreak/>
              <w:t>四、完成本课题的条件分析（包括参加人员的研究水平、资料准备和科研手段等）</w:t>
            </w:r>
          </w:p>
        </w:tc>
      </w:tr>
      <w:tr w:rsidR="008E2862" w:rsidTr="003174F2">
        <w:trPr>
          <w:trHeight w:val="90"/>
          <w:jc w:val="center"/>
        </w:trPr>
        <w:tc>
          <w:tcPr>
            <w:tcW w:w="9549" w:type="dxa"/>
            <w:gridSpan w:val="17"/>
            <w:tcBorders>
              <w:bottom w:val="single" w:sz="4" w:space="0" w:color="auto"/>
            </w:tcBorders>
            <w:vAlign w:val="center"/>
          </w:tcPr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Default="008E2862" w:rsidP="003174F2">
            <w:pPr>
              <w:jc w:val="left"/>
            </w:pPr>
          </w:p>
        </w:tc>
      </w:tr>
      <w:tr w:rsidR="008E2862" w:rsidTr="003174F2">
        <w:trPr>
          <w:cantSplit/>
          <w:trHeight w:val="450"/>
          <w:jc w:val="center"/>
        </w:trPr>
        <w:tc>
          <w:tcPr>
            <w:tcW w:w="906" w:type="dxa"/>
            <w:vMerge w:val="restart"/>
            <w:vAlign w:val="center"/>
          </w:tcPr>
          <w:p w:rsidR="008E2862" w:rsidRDefault="002144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本</w:t>
            </w:r>
          </w:p>
          <w:p w:rsidR="008E2862" w:rsidRDefault="008E2862">
            <w:pPr>
              <w:jc w:val="center"/>
              <w:rPr>
                <w:sz w:val="24"/>
              </w:rPr>
            </w:pPr>
          </w:p>
          <w:p w:rsidR="008E2862" w:rsidRDefault="008E2862">
            <w:pPr>
              <w:jc w:val="center"/>
              <w:rPr>
                <w:sz w:val="24"/>
              </w:rPr>
            </w:pPr>
          </w:p>
          <w:p w:rsidR="008E2862" w:rsidRDefault="002144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</w:p>
          <w:p w:rsidR="008E2862" w:rsidRDefault="008E2862">
            <w:pPr>
              <w:jc w:val="center"/>
              <w:rPr>
                <w:sz w:val="24"/>
              </w:rPr>
            </w:pPr>
          </w:p>
          <w:p w:rsidR="008E2862" w:rsidRDefault="008E2862">
            <w:pPr>
              <w:jc w:val="center"/>
              <w:rPr>
                <w:sz w:val="24"/>
              </w:rPr>
            </w:pPr>
          </w:p>
          <w:p w:rsidR="008E2862" w:rsidRDefault="002144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题</w:t>
            </w:r>
          </w:p>
          <w:p w:rsidR="008E2862" w:rsidRDefault="008E2862">
            <w:pPr>
              <w:jc w:val="center"/>
              <w:rPr>
                <w:sz w:val="24"/>
              </w:rPr>
            </w:pPr>
          </w:p>
          <w:p w:rsidR="008E2862" w:rsidRDefault="008E2862">
            <w:pPr>
              <w:jc w:val="center"/>
              <w:rPr>
                <w:sz w:val="24"/>
              </w:rPr>
            </w:pPr>
          </w:p>
          <w:p w:rsidR="008E2862" w:rsidRDefault="002144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</w:t>
            </w:r>
          </w:p>
          <w:p w:rsidR="008E2862" w:rsidRDefault="008E2862">
            <w:pPr>
              <w:jc w:val="center"/>
              <w:rPr>
                <w:sz w:val="24"/>
              </w:rPr>
            </w:pPr>
          </w:p>
          <w:p w:rsidR="008E2862" w:rsidRDefault="008E2862">
            <w:pPr>
              <w:jc w:val="center"/>
              <w:rPr>
                <w:sz w:val="24"/>
              </w:rPr>
            </w:pPr>
          </w:p>
          <w:p w:rsidR="008E2862" w:rsidRDefault="002144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究</w:t>
            </w:r>
          </w:p>
          <w:p w:rsidR="008E2862" w:rsidRDefault="008E2862">
            <w:pPr>
              <w:jc w:val="center"/>
              <w:rPr>
                <w:sz w:val="24"/>
              </w:rPr>
            </w:pPr>
          </w:p>
          <w:p w:rsidR="008E2862" w:rsidRDefault="008E2862">
            <w:pPr>
              <w:jc w:val="center"/>
              <w:rPr>
                <w:sz w:val="24"/>
              </w:rPr>
            </w:pPr>
          </w:p>
          <w:p w:rsidR="008E2862" w:rsidRDefault="002144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计</w:t>
            </w:r>
          </w:p>
          <w:p w:rsidR="008E2862" w:rsidRDefault="008E2862">
            <w:pPr>
              <w:jc w:val="center"/>
              <w:rPr>
                <w:sz w:val="24"/>
              </w:rPr>
            </w:pPr>
          </w:p>
          <w:p w:rsidR="008E2862" w:rsidRDefault="008E2862">
            <w:pPr>
              <w:jc w:val="center"/>
              <w:rPr>
                <w:sz w:val="24"/>
              </w:rPr>
            </w:pPr>
          </w:p>
          <w:p w:rsidR="008E2862" w:rsidRDefault="002144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划</w:t>
            </w:r>
          </w:p>
          <w:p w:rsidR="008E2862" w:rsidRDefault="008E2862">
            <w:pPr>
              <w:jc w:val="center"/>
            </w:pPr>
          </w:p>
          <w:p w:rsidR="008E2862" w:rsidRDefault="008E2862">
            <w:pPr>
              <w:jc w:val="center"/>
            </w:pPr>
          </w:p>
          <w:p w:rsidR="008E2862" w:rsidRDefault="008E2862">
            <w:pPr>
              <w:jc w:val="center"/>
            </w:pPr>
          </w:p>
          <w:p w:rsidR="008E2862" w:rsidRDefault="008E2862">
            <w:pPr>
              <w:jc w:val="center"/>
            </w:pPr>
          </w:p>
          <w:p w:rsidR="008E2862" w:rsidRDefault="008E2862"/>
          <w:p w:rsidR="003174F2" w:rsidRDefault="003174F2"/>
          <w:p w:rsidR="003174F2" w:rsidRDefault="003174F2"/>
          <w:p w:rsidR="003174F2" w:rsidRDefault="003174F2"/>
          <w:p w:rsidR="003174F2" w:rsidRDefault="003174F2"/>
          <w:p w:rsidR="003174F2" w:rsidRDefault="003174F2"/>
          <w:p w:rsidR="003174F2" w:rsidRDefault="003174F2"/>
          <w:p w:rsidR="003174F2" w:rsidRDefault="003174F2"/>
          <w:p w:rsidR="003174F2" w:rsidRDefault="003174F2"/>
          <w:p w:rsidR="003174F2" w:rsidRDefault="003174F2"/>
          <w:p w:rsidR="003174F2" w:rsidRDefault="003174F2"/>
          <w:p w:rsidR="003174F2" w:rsidRDefault="003174F2"/>
          <w:p w:rsidR="003174F2" w:rsidRDefault="003174F2"/>
          <w:p w:rsidR="003174F2" w:rsidRDefault="003174F2"/>
          <w:p w:rsidR="003174F2" w:rsidRDefault="003174F2"/>
          <w:p w:rsidR="003174F2" w:rsidRDefault="003174F2"/>
          <w:p w:rsidR="003174F2" w:rsidRDefault="003174F2"/>
          <w:p w:rsidR="003174F2" w:rsidRDefault="003174F2"/>
          <w:p w:rsidR="003174F2" w:rsidRDefault="003174F2"/>
          <w:p w:rsidR="003174F2" w:rsidRDefault="003174F2"/>
          <w:p w:rsidR="003174F2" w:rsidRDefault="003174F2">
            <w:pPr>
              <w:rPr>
                <w:rFonts w:hint="eastAsia"/>
              </w:rPr>
            </w:pPr>
          </w:p>
        </w:tc>
        <w:tc>
          <w:tcPr>
            <w:tcW w:w="8643" w:type="dxa"/>
            <w:gridSpan w:val="16"/>
            <w:vAlign w:val="center"/>
          </w:tcPr>
          <w:p w:rsidR="008E2862" w:rsidRDefault="002144A5">
            <w:pPr>
              <w:widowControl/>
              <w:ind w:firstLineChars="1200" w:firstLine="2880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lastRenderedPageBreak/>
              <w:t>五、参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加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者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分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工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情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况</w:t>
            </w:r>
          </w:p>
        </w:tc>
      </w:tr>
      <w:tr w:rsidR="008E2862" w:rsidTr="003174F2">
        <w:trPr>
          <w:cantSplit/>
          <w:trHeight w:val="4989"/>
          <w:jc w:val="center"/>
        </w:trPr>
        <w:tc>
          <w:tcPr>
            <w:tcW w:w="906" w:type="dxa"/>
            <w:vMerge/>
            <w:vAlign w:val="center"/>
          </w:tcPr>
          <w:p w:rsidR="008E2862" w:rsidRDefault="008E2862">
            <w:pPr>
              <w:jc w:val="left"/>
              <w:rPr>
                <w:u w:val="single"/>
              </w:rPr>
            </w:pPr>
          </w:p>
        </w:tc>
        <w:tc>
          <w:tcPr>
            <w:tcW w:w="8643" w:type="dxa"/>
            <w:gridSpan w:val="16"/>
          </w:tcPr>
          <w:p w:rsidR="008E2862" w:rsidRDefault="008E2862">
            <w:pPr>
              <w:widowControl/>
              <w:jc w:val="left"/>
              <w:rPr>
                <w:rFonts w:hint="eastAsia"/>
                <w:sz w:val="24"/>
              </w:rPr>
            </w:pPr>
          </w:p>
        </w:tc>
      </w:tr>
      <w:tr w:rsidR="008E2862" w:rsidTr="003174F2">
        <w:trPr>
          <w:cantSplit/>
          <w:trHeight w:val="435"/>
          <w:jc w:val="center"/>
        </w:trPr>
        <w:tc>
          <w:tcPr>
            <w:tcW w:w="906" w:type="dxa"/>
            <w:vMerge/>
            <w:vAlign w:val="center"/>
          </w:tcPr>
          <w:p w:rsidR="008E2862" w:rsidRDefault="008E2862">
            <w:pPr>
              <w:jc w:val="left"/>
              <w:rPr>
                <w:u w:val="single"/>
              </w:rPr>
            </w:pPr>
          </w:p>
        </w:tc>
        <w:tc>
          <w:tcPr>
            <w:tcW w:w="5095" w:type="dxa"/>
            <w:gridSpan w:val="12"/>
            <w:vAlign w:val="center"/>
          </w:tcPr>
          <w:p w:rsidR="008E2862" w:rsidRDefault="002144A5">
            <w:pPr>
              <w:widowControl/>
              <w:jc w:val="center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主要研究阶段</w:t>
            </w:r>
          </w:p>
        </w:tc>
        <w:tc>
          <w:tcPr>
            <w:tcW w:w="3548" w:type="dxa"/>
            <w:gridSpan w:val="4"/>
            <w:vAlign w:val="center"/>
          </w:tcPr>
          <w:p w:rsidR="008E2862" w:rsidRDefault="002144A5">
            <w:pPr>
              <w:widowControl/>
              <w:jc w:val="center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阶段成果形式</w:t>
            </w:r>
          </w:p>
        </w:tc>
      </w:tr>
      <w:tr w:rsidR="008E2862" w:rsidTr="003174F2">
        <w:trPr>
          <w:cantSplit/>
          <w:trHeight w:val="6500"/>
          <w:jc w:val="center"/>
        </w:trPr>
        <w:tc>
          <w:tcPr>
            <w:tcW w:w="906" w:type="dxa"/>
            <w:vMerge/>
            <w:vAlign w:val="center"/>
          </w:tcPr>
          <w:p w:rsidR="008E2862" w:rsidRDefault="008E2862">
            <w:pPr>
              <w:jc w:val="left"/>
              <w:rPr>
                <w:u w:val="single"/>
              </w:rPr>
            </w:pPr>
          </w:p>
        </w:tc>
        <w:tc>
          <w:tcPr>
            <w:tcW w:w="5095" w:type="dxa"/>
            <w:gridSpan w:val="12"/>
          </w:tcPr>
          <w:p w:rsidR="008E2862" w:rsidRPr="003174F2" w:rsidRDefault="008E2862" w:rsidP="003174F2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Pr="003174F2" w:rsidRDefault="008E2862" w:rsidP="003174F2">
            <w:pPr>
              <w:spacing w:line="360" w:lineRule="auto"/>
              <w:jc w:val="left"/>
              <w:rPr>
                <w:rFonts w:asciiTheme="minorEastAsia" w:hAnsiTheme="minorEastAsia"/>
                <w:sz w:val="24"/>
              </w:rPr>
            </w:pPr>
          </w:p>
          <w:p w:rsidR="008E2862" w:rsidRDefault="008E2862">
            <w:pPr>
              <w:jc w:val="left"/>
            </w:pPr>
          </w:p>
          <w:p w:rsidR="003174F2" w:rsidRDefault="003174F2">
            <w:pPr>
              <w:jc w:val="left"/>
            </w:pPr>
          </w:p>
          <w:p w:rsidR="003174F2" w:rsidRPr="003174F2" w:rsidRDefault="003174F2">
            <w:pPr>
              <w:jc w:val="left"/>
              <w:rPr>
                <w:rFonts w:asciiTheme="minorEastAsia" w:hAnsiTheme="minorEastAsia"/>
                <w:sz w:val="24"/>
              </w:rPr>
            </w:pPr>
          </w:p>
          <w:p w:rsidR="003174F2" w:rsidRPr="003174F2" w:rsidRDefault="003174F2">
            <w:pPr>
              <w:jc w:val="left"/>
              <w:rPr>
                <w:rFonts w:asciiTheme="minorEastAsia" w:hAnsiTheme="minorEastAsia"/>
                <w:sz w:val="24"/>
              </w:rPr>
            </w:pPr>
          </w:p>
          <w:p w:rsidR="003174F2" w:rsidRPr="003174F2" w:rsidRDefault="003174F2">
            <w:pPr>
              <w:jc w:val="left"/>
              <w:rPr>
                <w:rFonts w:asciiTheme="minorEastAsia" w:hAnsiTheme="minorEastAsia"/>
                <w:sz w:val="24"/>
              </w:rPr>
            </w:pPr>
          </w:p>
          <w:p w:rsidR="003174F2" w:rsidRPr="003174F2" w:rsidRDefault="003174F2">
            <w:pPr>
              <w:jc w:val="left"/>
              <w:rPr>
                <w:rFonts w:asciiTheme="minorEastAsia" w:hAnsiTheme="minorEastAsia"/>
                <w:sz w:val="24"/>
              </w:rPr>
            </w:pPr>
          </w:p>
          <w:p w:rsidR="003174F2" w:rsidRPr="003174F2" w:rsidRDefault="003174F2">
            <w:pPr>
              <w:jc w:val="left"/>
              <w:rPr>
                <w:rFonts w:asciiTheme="minorEastAsia" w:hAnsiTheme="minorEastAsia"/>
                <w:sz w:val="24"/>
              </w:rPr>
            </w:pPr>
          </w:p>
          <w:p w:rsidR="003174F2" w:rsidRPr="003174F2" w:rsidRDefault="003174F2">
            <w:pPr>
              <w:jc w:val="left"/>
              <w:rPr>
                <w:rFonts w:asciiTheme="minorEastAsia" w:hAnsiTheme="minorEastAsia"/>
                <w:sz w:val="24"/>
              </w:rPr>
            </w:pPr>
          </w:p>
          <w:p w:rsidR="003174F2" w:rsidRPr="003174F2" w:rsidRDefault="003174F2">
            <w:pPr>
              <w:jc w:val="left"/>
              <w:rPr>
                <w:rFonts w:asciiTheme="minorEastAsia" w:hAnsiTheme="minorEastAsia"/>
                <w:sz w:val="24"/>
              </w:rPr>
            </w:pPr>
          </w:p>
          <w:p w:rsidR="003174F2" w:rsidRPr="003174F2" w:rsidRDefault="003174F2">
            <w:pPr>
              <w:jc w:val="left"/>
              <w:rPr>
                <w:rFonts w:asciiTheme="minorEastAsia" w:hAnsiTheme="minorEastAsia"/>
                <w:sz w:val="24"/>
              </w:rPr>
            </w:pPr>
          </w:p>
          <w:p w:rsidR="003174F2" w:rsidRPr="003174F2" w:rsidRDefault="003174F2">
            <w:pPr>
              <w:jc w:val="left"/>
              <w:rPr>
                <w:rFonts w:asciiTheme="minorEastAsia" w:hAnsiTheme="minorEastAsia"/>
                <w:sz w:val="24"/>
              </w:rPr>
            </w:pPr>
          </w:p>
          <w:p w:rsidR="003174F2" w:rsidRDefault="003174F2">
            <w:pPr>
              <w:jc w:val="left"/>
              <w:rPr>
                <w:rFonts w:hint="eastAsia"/>
              </w:rPr>
            </w:pPr>
          </w:p>
        </w:tc>
        <w:tc>
          <w:tcPr>
            <w:tcW w:w="3548" w:type="dxa"/>
            <w:gridSpan w:val="4"/>
          </w:tcPr>
          <w:p w:rsidR="008E2862" w:rsidRDefault="008E2862">
            <w:pPr>
              <w:widowControl/>
              <w:jc w:val="left"/>
              <w:rPr>
                <w:u w:val="single"/>
              </w:rPr>
            </w:pPr>
          </w:p>
          <w:p w:rsidR="008E2862" w:rsidRPr="003174F2" w:rsidRDefault="008E2862" w:rsidP="003174F2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Pr="003174F2" w:rsidRDefault="008E2862" w:rsidP="003174F2">
            <w:pPr>
              <w:widowControl/>
              <w:spacing w:line="360" w:lineRule="auto"/>
              <w:jc w:val="left"/>
              <w:rPr>
                <w:rFonts w:asciiTheme="minorEastAsia" w:hAnsiTheme="minorEastAsia"/>
                <w:sz w:val="24"/>
                <w:u w:val="single"/>
              </w:rPr>
            </w:pPr>
          </w:p>
          <w:p w:rsidR="008E2862" w:rsidRDefault="008E2862">
            <w:pPr>
              <w:jc w:val="left"/>
              <w:rPr>
                <w:u w:val="single"/>
              </w:rPr>
            </w:pPr>
          </w:p>
        </w:tc>
      </w:tr>
      <w:tr w:rsidR="008E2862" w:rsidTr="003174F2">
        <w:trPr>
          <w:cantSplit/>
          <w:trHeight w:val="570"/>
          <w:jc w:val="center"/>
        </w:trPr>
        <w:tc>
          <w:tcPr>
            <w:tcW w:w="906" w:type="dxa"/>
            <w:vMerge/>
            <w:vAlign w:val="center"/>
          </w:tcPr>
          <w:p w:rsidR="008E2862" w:rsidRDefault="008E2862">
            <w:pPr>
              <w:jc w:val="left"/>
              <w:rPr>
                <w:u w:val="single"/>
              </w:rPr>
            </w:pPr>
          </w:p>
        </w:tc>
        <w:tc>
          <w:tcPr>
            <w:tcW w:w="5095" w:type="dxa"/>
            <w:gridSpan w:val="12"/>
            <w:vAlign w:val="center"/>
          </w:tcPr>
          <w:p w:rsidR="008E2862" w:rsidRDefault="002144A5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完成时间</w:t>
            </w:r>
          </w:p>
        </w:tc>
        <w:tc>
          <w:tcPr>
            <w:tcW w:w="3548" w:type="dxa"/>
            <w:gridSpan w:val="4"/>
            <w:vAlign w:val="center"/>
          </w:tcPr>
          <w:p w:rsidR="008E2862" w:rsidRDefault="002144A5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最终成果形式和预计字数</w:t>
            </w:r>
          </w:p>
        </w:tc>
      </w:tr>
      <w:tr w:rsidR="008E2862" w:rsidTr="003174F2">
        <w:trPr>
          <w:cantSplit/>
          <w:trHeight w:val="2665"/>
          <w:jc w:val="center"/>
        </w:trPr>
        <w:tc>
          <w:tcPr>
            <w:tcW w:w="906" w:type="dxa"/>
            <w:vMerge/>
            <w:tcBorders>
              <w:bottom w:val="single" w:sz="4" w:space="0" w:color="auto"/>
            </w:tcBorders>
            <w:vAlign w:val="center"/>
          </w:tcPr>
          <w:p w:rsidR="008E2862" w:rsidRDefault="008E2862">
            <w:pPr>
              <w:jc w:val="left"/>
              <w:rPr>
                <w:u w:val="single"/>
              </w:rPr>
            </w:pPr>
          </w:p>
        </w:tc>
        <w:tc>
          <w:tcPr>
            <w:tcW w:w="5095" w:type="dxa"/>
            <w:gridSpan w:val="12"/>
            <w:tcBorders>
              <w:bottom w:val="single" w:sz="4" w:space="0" w:color="auto"/>
            </w:tcBorders>
          </w:tcPr>
          <w:p w:rsidR="008E2862" w:rsidRDefault="008E2862">
            <w:pPr>
              <w:jc w:val="left"/>
              <w:rPr>
                <w:u w:val="single"/>
              </w:rPr>
            </w:pPr>
          </w:p>
          <w:p w:rsidR="008E2862" w:rsidRDefault="008E2862">
            <w:pPr>
              <w:jc w:val="left"/>
              <w:rPr>
                <w:u w:val="single"/>
              </w:rPr>
            </w:pPr>
            <w:bookmarkStart w:id="0" w:name="_GoBack"/>
            <w:bookmarkEnd w:id="0"/>
          </w:p>
          <w:p w:rsidR="008E2862" w:rsidRDefault="008E2862">
            <w:pPr>
              <w:jc w:val="left"/>
              <w:rPr>
                <w:u w:val="single"/>
              </w:rPr>
            </w:pPr>
          </w:p>
          <w:p w:rsidR="008E2862" w:rsidRDefault="008E2862">
            <w:pPr>
              <w:jc w:val="left"/>
              <w:rPr>
                <w:u w:val="single"/>
              </w:rPr>
            </w:pPr>
          </w:p>
          <w:p w:rsidR="008E2862" w:rsidRDefault="008E2862">
            <w:pPr>
              <w:jc w:val="left"/>
              <w:rPr>
                <w:u w:val="single"/>
              </w:rPr>
            </w:pPr>
          </w:p>
          <w:p w:rsidR="008E2862" w:rsidRDefault="008E2862">
            <w:pPr>
              <w:jc w:val="left"/>
              <w:rPr>
                <w:u w:val="single"/>
              </w:rPr>
            </w:pPr>
          </w:p>
          <w:p w:rsidR="008E2862" w:rsidRDefault="008E2862">
            <w:pPr>
              <w:jc w:val="left"/>
              <w:rPr>
                <w:u w:val="single"/>
              </w:rPr>
            </w:pPr>
          </w:p>
          <w:p w:rsidR="008E2862" w:rsidRDefault="008E2862">
            <w:pPr>
              <w:jc w:val="left"/>
              <w:rPr>
                <w:u w:val="single"/>
              </w:rPr>
            </w:pPr>
          </w:p>
          <w:p w:rsidR="008E2862" w:rsidRDefault="008E2862">
            <w:pPr>
              <w:jc w:val="left"/>
              <w:rPr>
                <w:u w:val="single"/>
              </w:rPr>
            </w:pPr>
          </w:p>
          <w:p w:rsidR="008E2862" w:rsidRDefault="008E2862">
            <w:pPr>
              <w:jc w:val="left"/>
              <w:rPr>
                <w:u w:val="single"/>
              </w:rPr>
            </w:pPr>
          </w:p>
          <w:p w:rsidR="008E2862" w:rsidRDefault="008E2862">
            <w:pPr>
              <w:jc w:val="left"/>
              <w:rPr>
                <w:u w:val="single"/>
              </w:rPr>
            </w:pPr>
          </w:p>
          <w:p w:rsidR="008E2862" w:rsidRDefault="008E2862">
            <w:pPr>
              <w:jc w:val="left"/>
              <w:rPr>
                <w:u w:val="single"/>
              </w:rPr>
            </w:pPr>
          </w:p>
          <w:p w:rsidR="008E2862" w:rsidRDefault="008E2862">
            <w:pPr>
              <w:jc w:val="left"/>
              <w:rPr>
                <w:u w:val="single"/>
              </w:rPr>
            </w:pPr>
          </w:p>
        </w:tc>
        <w:tc>
          <w:tcPr>
            <w:tcW w:w="3548" w:type="dxa"/>
            <w:gridSpan w:val="4"/>
            <w:tcBorders>
              <w:bottom w:val="single" w:sz="4" w:space="0" w:color="auto"/>
            </w:tcBorders>
          </w:tcPr>
          <w:p w:rsidR="008E2862" w:rsidRDefault="002144A5">
            <w:pPr>
              <w:widowControl/>
              <w:numPr>
                <w:ilvl w:val="0"/>
                <w:numId w:val="2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专著</w:t>
            </w:r>
            <w:r>
              <w:rPr>
                <w:rFonts w:hint="eastAsia"/>
                <w:sz w:val="24"/>
              </w:rPr>
              <w:t xml:space="preserve">  2</w:t>
            </w:r>
            <w:r>
              <w:rPr>
                <w:rFonts w:hint="eastAsia"/>
                <w:sz w:val="24"/>
              </w:rPr>
              <w:t>、译著</w:t>
            </w:r>
            <w:r>
              <w:rPr>
                <w:rFonts w:hint="eastAsia"/>
                <w:sz w:val="24"/>
              </w:rPr>
              <w:t xml:space="preserve">  3</w:t>
            </w:r>
            <w:r>
              <w:rPr>
                <w:rFonts w:hint="eastAsia"/>
                <w:sz w:val="24"/>
              </w:rPr>
              <w:t>、论文</w:t>
            </w:r>
          </w:p>
          <w:p w:rsidR="008E2862" w:rsidRDefault="002144A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8E2862" w:rsidRDefault="002144A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、调研报告</w:t>
            </w:r>
            <w:r>
              <w:rPr>
                <w:rFonts w:hint="eastAsia"/>
                <w:sz w:val="24"/>
              </w:rPr>
              <w:t xml:space="preserve">     5</w:t>
            </w:r>
            <w:r>
              <w:rPr>
                <w:rFonts w:hint="eastAsia"/>
                <w:sz w:val="24"/>
              </w:rPr>
              <w:t>、工具书、</w:t>
            </w:r>
          </w:p>
          <w:p w:rsidR="008E2862" w:rsidRDefault="008E2862">
            <w:pPr>
              <w:widowControl/>
              <w:jc w:val="left"/>
              <w:rPr>
                <w:sz w:val="24"/>
              </w:rPr>
            </w:pPr>
          </w:p>
          <w:p w:rsidR="008E2862" w:rsidRDefault="002144A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  <w:r>
              <w:rPr>
                <w:rFonts w:hint="eastAsia"/>
                <w:sz w:val="24"/>
              </w:rPr>
              <w:t>、其他：</w:t>
            </w:r>
          </w:p>
          <w:p w:rsidR="008E2862" w:rsidRDefault="008E2862">
            <w:pPr>
              <w:widowControl/>
              <w:jc w:val="left"/>
              <w:rPr>
                <w:sz w:val="24"/>
              </w:rPr>
            </w:pPr>
          </w:p>
          <w:p w:rsidR="008E2862" w:rsidRDefault="002144A5"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  <w:r>
              <w:rPr>
                <w:rFonts w:hint="eastAsia"/>
                <w:sz w:val="24"/>
              </w:rPr>
              <w:t>、预计字数：</w:t>
            </w:r>
          </w:p>
          <w:p w:rsidR="008E2862" w:rsidRDefault="008E2862">
            <w:pPr>
              <w:widowControl/>
              <w:jc w:val="left"/>
            </w:pPr>
          </w:p>
          <w:p w:rsidR="008E2862" w:rsidRDefault="002144A5">
            <w:pPr>
              <w:widowControl/>
              <w:jc w:val="left"/>
            </w:pPr>
            <w:r>
              <w:rPr>
                <w:rFonts w:hint="eastAsia"/>
              </w:rPr>
              <w:t>（请打∨或填写）</w:t>
            </w:r>
          </w:p>
          <w:p w:rsidR="008E2862" w:rsidRDefault="008E2862">
            <w:pPr>
              <w:widowControl/>
              <w:jc w:val="left"/>
            </w:pPr>
          </w:p>
          <w:p w:rsidR="008E2862" w:rsidRDefault="008E2862">
            <w:pPr>
              <w:widowControl/>
              <w:jc w:val="left"/>
            </w:pPr>
          </w:p>
        </w:tc>
      </w:tr>
      <w:tr w:rsidR="008E2862" w:rsidTr="003174F2">
        <w:trPr>
          <w:cantSplit/>
          <w:trHeight w:val="608"/>
          <w:jc w:val="center"/>
        </w:trPr>
        <w:tc>
          <w:tcPr>
            <w:tcW w:w="9549" w:type="dxa"/>
            <w:gridSpan w:val="17"/>
            <w:vAlign w:val="center"/>
          </w:tcPr>
          <w:p w:rsidR="008E2862" w:rsidRDefault="002144A5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六、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经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费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预</w:t>
            </w: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算</w:t>
            </w:r>
          </w:p>
        </w:tc>
      </w:tr>
      <w:tr w:rsidR="008E2862" w:rsidTr="003174F2">
        <w:trPr>
          <w:cantSplit/>
          <w:trHeight w:val="613"/>
          <w:jc w:val="center"/>
        </w:trPr>
        <w:tc>
          <w:tcPr>
            <w:tcW w:w="1055" w:type="dxa"/>
            <w:gridSpan w:val="2"/>
            <w:tcBorders>
              <w:bottom w:val="nil"/>
            </w:tcBorders>
          </w:tcPr>
          <w:p w:rsidR="008E2862" w:rsidRDefault="008E2862">
            <w:pPr>
              <w:jc w:val="left"/>
            </w:pPr>
          </w:p>
        </w:tc>
        <w:tc>
          <w:tcPr>
            <w:tcW w:w="1466" w:type="dxa"/>
            <w:gridSpan w:val="4"/>
            <w:tcBorders>
              <w:bottom w:val="nil"/>
            </w:tcBorders>
            <w:vAlign w:val="center"/>
          </w:tcPr>
          <w:p w:rsidR="008E2862" w:rsidRDefault="002144A5">
            <w:pPr>
              <w:pStyle w:val="a5"/>
              <w:tabs>
                <w:tab w:val="clear" w:pos="4153"/>
                <w:tab w:val="clear" w:pos="8306"/>
              </w:tabs>
              <w:snapToGrid/>
              <w:ind w:firstLineChars="87" w:firstLine="209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总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额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:rsidR="008E2862" w:rsidRDefault="002144A5">
            <w:pPr>
              <w:pStyle w:val="a5"/>
              <w:tabs>
                <w:tab w:val="clear" w:pos="4153"/>
                <w:tab w:val="clear" w:pos="8306"/>
              </w:tabs>
              <w:snapToGrid/>
              <w:rPr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（大写）</w:t>
            </w:r>
          </w:p>
        </w:tc>
        <w:tc>
          <w:tcPr>
            <w:tcW w:w="7028" w:type="dxa"/>
            <w:gridSpan w:val="11"/>
            <w:vAlign w:val="center"/>
          </w:tcPr>
          <w:p w:rsidR="008E2862" w:rsidRDefault="008E2862">
            <w:pPr>
              <w:rPr>
                <w:sz w:val="28"/>
                <w:szCs w:val="28"/>
              </w:rPr>
            </w:pPr>
          </w:p>
        </w:tc>
      </w:tr>
      <w:tr w:rsidR="008E2862" w:rsidTr="003174F2">
        <w:trPr>
          <w:trHeight w:val="90"/>
          <w:jc w:val="center"/>
        </w:trPr>
        <w:tc>
          <w:tcPr>
            <w:tcW w:w="1055" w:type="dxa"/>
            <w:gridSpan w:val="2"/>
            <w:tcBorders>
              <w:top w:val="nil"/>
            </w:tcBorders>
            <w:vAlign w:val="center"/>
          </w:tcPr>
          <w:p w:rsidR="008E2862" w:rsidRDefault="002144A5">
            <w:pPr>
              <w:jc w:val="center"/>
            </w:pPr>
            <w:r>
              <w:rPr>
                <w:rFonts w:hint="eastAsia"/>
              </w:rPr>
              <w:t>申</w:t>
            </w:r>
          </w:p>
          <w:p w:rsidR="008E2862" w:rsidRDefault="008E2862">
            <w:pPr>
              <w:jc w:val="center"/>
            </w:pPr>
          </w:p>
          <w:p w:rsidR="008E2862" w:rsidRDefault="008E2862">
            <w:pPr>
              <w:jc w:val="center"/>
            </w:pPr>
          </w:p>
          <w:p w:rsidR="008E2862" w:rsidRDefault="002144A5">
            <w:pPr>
              <w:jc w:val="center"/>
            </w:pPr>
            <w:r>
              <w:rPr>
                <w:rFonts w:hint="eastAsia"/>
              </w:rPr>
              <w:t>请</w:t>
            </w:r>
          </w:p>
          <w:p w:rsidR="008E2862" w:rsidRDefault="008E2862">
            <w:pPr>
              <w:jc w:val="center"/>
            </w:pPr>
          </w:p>
          <w:p w:rsidR="008E2862" w:rsidRDefault="008E2862">
            <w:pPr>
              <w:jc w:val="center"/>
            </w:pPr>
          </w:p>
          <w:p w:rsidR="008E2862" w:rsidRDefault="002144A5">
            <w:pPr>
              <w:jc w:val="center"/>
            </w:pPr>
            <w:r>
              <w:rPr>
                <w:rFonts w:hint="eastAsia"/>
              </w:rPr>
              <w:t>资</w:t>
            </w:r>
          </w:p>
          <w:p w:rsidR="008E2862" w:rsidRDefault="008E2862">
            <w:pPr>
              <w:jc w:val="center"/>
            </w:pPr>
          </w:p>
          <w:p w:rsidR="008E2862" w:rsidRDefault="008E2862">
            <w:pPr>
              <w:jc w:val="center"/>
            </w:pPr>
          </w:p>
          <w:p w:rsidR="008E2862" w:rsidRDefault="002144A5">
            <w:pPr>
              <w:jc w:val="center"/>
            </w:pPr>
            <w:r>
              <w:rPr>
                <w:rFonts w:hint="eastAsia"/>
              </w:rPr>
              <w:t>助</w:t>
            </w:r>
          </w:p>
          <w:p w:rsidR="008E2862" w:rsidRDefault="008E2862">
            <w:pPr>
              <w:jc w:val="center"/>
            </w:pPr>
          </w:p>
          <w:p w:rsidR="008E2862" w:rsidRDefault="008E2862">
            <w:pPr>
              <w:jc w:val="center"/>
            </w:pPr>
          </w:p>
          <w:p w:rsidR="008E2862" w:rsidRDefault="002144A5">
            <w:pPr>
              <w:jc w:val="center"/>
            </w:pPr>
            <w:r>
              <w:rPr>
                <w:rFonts w:hint="eastAsia"/>
              </w:rPr>
              <w:t>经</w:t>
            </w:r>
          </w:p>
          <w:p w:rsidR="008E2862" w:rsidRDefault="008E2862">
            <w:pPr>
              <w:jc w:val="center"/>
            </w:pPr>
          </w:p>
          <w:p w:rsidR="008E2862" w:rsidRDefault="008E2862">
            <w:pPr>
              <w:jc w:val="center"/>
            </w:pPr>
          </w:p>
          <w:p w:rsidR="008E2862" w:rsidRDefault="002144A5">
            <w:pPr>
              <w:jc w:val="center"/>
            </w:pPr>
            <w:r>
              <w:rPr>
                <w:rFonts w:hint="eastAsia"/>
              </w:rPr>
              <w:t>费</w:t>
            </w:r>
          </w:p>
          <w:p w:rsidR="008E2862" w:rsidRDefault="008E2862">
            <w:pPr>
              <w:jc w:val="center"/>
            </w:pPr>
          </w:p>
          <w:p w:rsidR="008E2862" w:rsidRDefault="008E2862"/>
        </w:tc>
        <w:tc>
          <w:tcPr>
            <w:tcW w:w="1466" w:type="dxa"/>
            <w:gridSpan w:val="4"/>
            <w:vAlign w:val="center"/>
          </w:tcPr>
          <w:p w:rsidR="008E2862" w:rsidRDefault="002144A5">
            <w:pPr>
              <w:jc w:val="center"/>
            </w:pPr>
            <w:r>
              <w:rPr>
                <w:rFonts w:hint="eastAsia"/>
              </w:rPr>
              <w:t>开</w:t>
            </w:r>
          </w:p>
          <w:p w:rsidR="008E2862" w:rsidRDefault="008E2862">
            <w:pPr>
              <w:jc w:val="center"/>
            </w:pPr>
          </w:p>
          <w:p w:rsidR="008E2862" w:rsidRDefault="008E2862">
            <w:pPr>
              <w:jc w:val="center"/>
            </w:pPr>
          </w:p>
          <w:p w:rsidR="008E2862" w:rsidRDefault="002144A5">
            <w:pPr>
              <w:jc w:val="center"/>
            </w:pPr>
            <w:r>
              <w:rPr>
                <w:rFonts w:hint="eastAsia"/>
              </w:rPr>
              <w:t>支</w:t>
            </w:r>
          </w:p>
          <w:p w:rsidR="008E2862" w:rsidRDefault="008E2862">
            <w:pPr>
              <w:jc w:val="center"/>
            </w:pPr>
          </w:p>
          <w:p w:rsidR="008E2862" w:rsidRDefault="008E2862">
            <w:pPr>
              <w:jc w:val="center"/>
            </w:pPr>
          </w:p>
          <w:p w:rsidR="008E2862" w:rsidRDefault="002144A5">
            <w:pPr>
              <w:jc w:val="center"/>
            </w:pPr>
            <w:r>
              <w:rPr>
                <w:rFonts w:hint="eastAsia"/>
              </w:rPr>
              <w:t>项</w:t>
            </w:r>
          </w:p>
          <w:p w:rsidR="008E2862" w:rsidRDefault="008E2862">
            <w:pPr>
              <w:jc w:val="center"/>
            </w:pPr>
          </w:p>
          <w:p w:rsidR="008E2862" w:rsidRDefault="008E2862">
            <w:pPr>
              <w:jc w:val="center"/>
            </w:pPr>
          </w:p>
          <w:p w:rsidR="008E2862" w:rsidRDefault="002144A5">
            <w:pPr>
              <w:jc w:val="center"/>
            </w:pPr>
            <w:r>
              <w:rPr>
                <w:rFonts w:hint="eastAsia"/>
              </w:rPr>
              <w:t>目</w:t>
            </w:r>
          </w:p>
        </w:tc>
        <w:tc>
          <w:tcPr>
            <w:tcW w:w="7028" w:type="dxa"/>
            <w:gridSpan w:val="11"/>
          </w:tcPr>
          <w:p w:rsidR="008E2862" w:rsidRDefault="008E2862">
            <w:pPr>
              <w:jc w:val="left"/>
              <w:rPr>
                <w:sz w:val="28"/>
                <w:szCs w:val="28"/>
              </w:rPr>
            </w:pPr>
          </w:p>
          <w:p w:rsidR="008E2862" w:rsidRDefault="008E2862">
            <w:pPr>
              <w:jc w:val="left"/>
              <w:rPr>
                <w:sz w:val="28"/>
                <w:szCs w:val="28"/>
              </w:rPr>
            </w:pPr>
          </w:p>
          <w:p w:rsidR="008E2862" w:rsidRDefault="008E2862">
            <w:pPr>
              <w:jc w:val="left"/>
              <w:rPr>
                <w:sz w:val="28"/>
                <w:szCs w:val="28"/>
              </w:rPr>
            </w:pPr>
          </w:p>
          <w:p w:rsidR="008E2862" w:rsidRDefault="008E2862">
            <w:pPr>
              <w:jc w:val="left"/>
              <w:rPr>
                <w:sz w:val="28"/>
                <w:szCs w:val="28"/>
              </w:rPr>
            </w:pPr>
          </w:p>
          <w:p w:rsidR="008E2862" w:rsidRDefault="008E2862">
            <w:pPr>
              <w:jc w:val="left"/>
              <w:rPr>
                <w:sz w:val="28"/>
                <w:szCs w:val="28"/>
              </w:rPr>
            </w:pPr>
          </w:p>
          <w:p w:rsidR="008E2862" w:rsidRDefault="008E2862">
            <w:pPr>
              <w:jc w:val="left"/>
              <w:rPr>
                <w:sz w:val="28"/>
                <w:szCs w:val="28"/>
              </w:rPr>
            </w:pPr>
          </w:p>
          <w:p w:rsidR="008E2862" w:rsidRDefault="008E2862">
            <w:pPr>
              <w:jc w:val="left"/>
              <w:rPr>
                <w:sz w:val="28"/>
                <w:szCs w:val="28"/>
              </w:rPr>
            </w:pPr>
          </w:p>
          <w:p w:rsidR="008E2862" w:rsidRDefault="008E2862">
            <w:pPr>
              <w:jc w:val="left"/>
              <w:rPr>
                <w:sz w:val="28"/>
                <w:szCs w:val="28"/>
              </w:rPr>
            </w:pPr>
          </w:p>
          <w:p w:rsidR="008E2862" w:rsidRDefault="008E2862">
            <w:pPr>
              <w:jc w:val="left"/>
              <w:rPr>
                <w:sz w:val="28"/>
                <w:szCs w:val="28"/>
              </w:rPr>
            </w:pPr>
          </w:p>
          <w:p w:rsidR="008E2862" w:rsidRDefault="008E2862">
            <w:pPr>
              <w:jc w:val="left"/>
              <w:rPr>
                <w:sz w:val="28"/>
                <w:szCs w:val="28"/>
              </w:rPr>
            </w:pPr>
          </w:p>
        </w:tc>
      </w:tr>
      <w:tr w:rsidR="008E2862" w:rsidTr="003174F2">
        <w:trPr>
          <w:cantSplit/>
          <w:trHeight w:val="535"/>
          <w:jc w:val="center"/>
        </w:trPr>
        <w:tc>
          <w:tcPr>
            <w:tcW w:w="2521" w:type="dxa"/>
            <w:gridSpan w:val="6"/>
            <w:vAlign w:val="center"/>
          </w:tcPr>
          <w:p w:rsidR="008E2862" w:rsidRDefault="002144A5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经费管理单位</w:t>
            </w:r>
          </w:p>
        </w:tc>
        <w:tc>
          <w:tcPr>
            <w:tcW w:w="7028" w:type="dxa"/>
            <w:gridSpan w:val="11"/>
            <w:vAlign w:val="center"/>
          </w:tcPr>
          <w:p w:rsidR="008E2862" w:rsidRDefault="008E2862">
            <w:pPr>
              <w:jc w:val="center"/>
              <w:rPr>
                <w:rFonts w:eastAsia="宋体"/>
                <w:sz w:val="28"/>
                <w:szCs w:val="28"/>
              </w:rPr>
            </w:pPr>
          </w:p>
        </w:tc>
      </w:tr>
      <w:tr w:rsidR="008E2862" w:rsidTr="003174F2">
        <w:trPr>
          <w:cantSplit/>
          <w:trHeight w:val="628"/>
          <w:jc w:val="center"/>
        </w:trPr>
        <w:tc>
          <w:tcPr>
            <w:tcW w:w="2521" w:type="dxa"/>
            <w:gridSpan w:val="6"/>
            <w:vAlign w:val="center"/>
          </w:tcPr>
          <w:p w:rsidR="008E2862" w:rsidRDefault="002144A5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有无其他经费来源</w:t>
            </w:r>
          </w:p>
        </w:tc>
        <w:tc>
          <w:tcPr>
            <w:tcW w:w="7028" w:type="dxa"/>
            <w:gridSpan w:val="11"/>
            <w:vAlign w:val="center"/>
          </w:tcPr>
          <w:p w:rsidR="008E2862" w:rsidRDefault="008E2862">
            <w:pPr>
              <w:jc w:val="center"/>
              <w:rPr>
                <w:rFonts w:eastAsia="宋体"/>
                <w:sz w:val="28"/>
                <w:szCs w:val="28"/>
              </w:rPr>
            </w:pPr>
          </w:p>
        </w:tc>
      </w:tr>
    </w:tbl>
    <w:p w:rsidR="008E2862" w:rsidRDefault="008E2862"/>
    <w:p w:rsidR="008E2862" w:rsidRDefault="002144A5">
      <w:pPr>
        <w:jc w:val="center"/>
        <w:rPr>
          <w:sz w:val="28"/>
        </w:rPr>
      </w:pPr>
      <w:r>
        <w:rPr>
          <w:rFonts w:hint="eastAsia"/>
          <w:sz w:val="28"/>
        </w:rPr>
        <w:lastRenderedPageBreak/>
        <w:t>七、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推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荐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人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意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见</w:t>
      </w:r>
    </w:p>
    <w:tbl>
      <w:tblPr>
        <w:tblW w:w="9240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0"/>
      </w:tblGrid>
      <w:tr w:rsidR="008E2862">
        <w:trPr>
          <w:trHeight w:val="1080"/>
        </w:trPr>
        <w:tc>
          <w:tcPr>
            <w:tcW w:w="9240" w:type="dxa"/>
          </w:tcPr>
          <w:p w:rsidR="008E2862" w:rsidRDefault="002144A5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不具有高级专业技术职称者，须由两名具有副高级专业技术职务的同行专家推荐。推荐人须认真负责地介绍项目负责人和参加者的专业水平、科研能力、科研态度和科研条件，并说明该项目取得预期成果的可能性。</w:t>
            </w:r>
          </w:p>
        </w:tc>
      </w:tr>
      <w:tr w:rsidR="008E2862">
        <w:trPr>
          <w:trHeight w:val="4655"/>
        </w:trPr>
        <w:tc>
          <w:tcPr>
            <w:tcW w:w="9240" w:type="dxa"/>
          </w:tcPr>
          <w:p w:rsidR="008E2862" w:rsidRDefault="008E2862">
            <w:pPr>
              <w:jc w:val="left"/>
            </w:pPr>
          </w:p>
          <w:p w:rsidR="008E2862" w:rsidRDefault="008E2862">
            <w:pPr>
              <w:ind w:firstLineChars="200" w:firstLine="420"/>
              <w:jc w:val="left"/>
            </w:pPr>
          </w:p>
          <w:p w:rsidR="008E2862" w:rsidRDefault="002144A5">
            <w:pPr>
              <w:ind w:firstLineChars="11" w:firstLine="23"/>
              <w:jc w:val="left"/>
            </w:pPr>
            <w:r>
              <w:rPr>
                <w:rFonts w:hint="eastAsia"/>
              </w:rPr>
              <w:t>第一推荐人姓名：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专业职称：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研究专长：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工作单位：</w:t>
            </w: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2144A5">
            <w:pPr>
              <w:ind w:firstLineChars="11" w:firstLine="23"/>
              <w:jc w:val="left"/>
            </w:pPr>
            <w:r>
              <w:rPr>
                <w:rFonts w:hint="eastAsia"/>
              </w:rPr>
              <w:t>第二推荐人姓名：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专业职称：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研究专长：</w:t>
            </w: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工作单位：</w:t>
            </w: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ind w:firstLineChars="11" w:firstLine="23"/>
              <w:jc w:val="left"/>
            </w:pPr>
          </w:p>
          <w:p w:rsidR="008E2862" w:rsidRDefault="008E2862">
            <w:pPr>
              <w:jc w:val="left"/>
            </w:pPr>
          </w:p>
        </w:tc>
      </w:tr>
    </w:tbl>
    <w:p w:rsidR="008E2862" w:rsidRDefault="008E2862"/>
    <w:p w:rsidR="008E2862" w:rsidRDefault="002144A5">
      <w:pPr>
        <w:jc w:val="center"/>
        <w:rPr>
          <w:sz w:val="28"/>
        </w:rPr>
      </w:pPr>
      <w:r>
        <w:rPr>
          <w:rFonts w:hint="eastAsia"/>
          <w:sz w:val="28"/>
        </w:rPr>
        <w:lastRenderedPageBreak/>
        <w:t>八、项目负责人所在单位审核意见</w:t>
      </w:r>
    </w:p>
    <w:tbl>
      <w:tblPr>
        <w:tblW w:w="9240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0"/>
      </w:tblGrid>
      <w:tr w:rsidR="008E2862">
        <w:trPr>
          <w:trHeight w:val="6018"/>
        </w:trPr>
        <w:tc>
          <w:tcPr>
            <w:tcW w:w="9240" w:type="dxa"/>
            <w:tcBorders>
              <w:bottom w:val="single" w:sz="4" w:space="0" w:color="auto"/>
            </w:tcBorders>
          </w:tcPr>
          <w:p w:rsidR="008E2862" w:rsidRDefault="008E2862">
            <w:pPr>
              <w:pStyle w:val="a4"/>
            </w:pPr>
          </w:p>
          <w:p w:rsidR="008E2862" w:rsidRDefault="008E2862">
            <w:pPr>
              <w:pStyle w:val="a4"/>
              <w:ind w:firstLine="560"/>
              <w:rPr>
                <w:sz w:val="28"/>
                <w:szCs w:val="28"/>
              </w:rPr>
            </w:pPr>
          </w:p>
          <w:p w:rsidR="008E2862" w:rsidRDefault="002144A5">
            <w:pPr>
              <w:pStyle w:val="a4"/>
              <w:ind w:firstLine="560"/>
            </w:pPr>
            <w:r>
              <w:rPr>
                <w:rFonts w:hint="eastAsia"/>
                <w:sz w:val="28"/>
                <w:szCs w:val="28"/>
              </w:rPr>
              <w:t>申请书中所填写的内容属实；该课题负责人和参加者的政治业务素质适合承担本课题的研究工作；本单位</w:t>
            </w:r>
            <w:r>
              <w:rPr>
                <w:rFonts w:hint="eastAsia"/>
                <w:sz w:val="28"/>
                <w:szCs w:val="28"/>
              </w:rPr>
              <w:t>能够</w:t>
            </w:r>
            <w:r>
              <w:rPr>
                <w:rFonts w:hint="eastAsia"/>
                <w:sz w:val="28"/>
                <w:szCs w:val="28"/>
              </w:rPr>
              <w:t>提供完成本课题所需的时间和条件；本单位同意承担本项目的管理任务和信誉保证。</w:t>
            </w: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ind w:firstLineChars="200" w:firstLine="420"/>
              <w:jc w:val="left"/>
            </w:pPr>
          </w:p>
          <w:p w:rsidR="008E2862" w:rsidRDefault="002144A5">
            <w:pPr>
              <w:ind w:firstLineChars="200" w:firstLine="420"/>
              <w:jc w:val="left"/>
            </w:pPr>
            <w:r>
              <w:rPr>
                <w:rFonts w:hint="eastAsia"/>
              </w:rPr>
              <w:t>单位科研管理部门公章</w:t>
            </w:r>
            <w:r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</w:rPr>
              <w:t>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章</w:t>
            </w:r>
          </w:p>
          <w:p w:rsidR="008E2862" w:rsidRDefault="008E2862">
            <w:pPr>
              <w:ind w:firstLineChars="200" w:firstLine="420"/>
              <w:jc w:val="left"/>
            </w:pPr>
          </w:p>
          <w:p w:rsidR="008E2862" w:rsidRDefault="002144A5">
            <w:pPr>
              <w:jc w:val="left"/>
            </w:pPr>
            <w:r>
              <w:rPr>
                <w:rFonts w:hint="eastAsia"/>
              </w:rPr>
              <w:t xml:space="preserve">                                                        </w:t>
            </w:r>
            <w:r>
              <w:rPr>
                <w:rFonts w:hint="eastAsia"/>
              </w:rPr>
              <w:t>单位负责人签章：</w:t>
            </w:r>
          </w:p>
          <w:p w:rsidR="008E2862" w:rsidRDefault="002144A5">
            <w:pPr>
              <w:ind w:firstLineChars="400" w:firstLine="840"/>
              <w:jc w:val="left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                                 </w:t>
            </w:r>
          </w:p>
          <w:p w:rsidR="008E2862" w:rsidRDefault="002144A5">
            <w:pPr>
              <w:ind w:firstLineChars="2800" w:firstLine="5880"/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</w:tbl>
    <w:p w:rsidR="008E2862" w:rsidRDefault="008E2862">
      <w:pPr>
        <w:jc w:val="center"/>
        <w:rPr>
          <w:sz w:val="28"/>
        </w:rPr>
      </w:pPr>
    </w:p>
    <w:p w:rsidR="008E2862" w:rsidRDefault="002144A5">
      <w:pPr>
        <w:jc w:val="center"/>
        <w:rPr>
          <w:sz w:val="28"/>
        </w:rPr>
      </w:pPr>
      <w:r>
        <w:rPr>
          <w:rFonts w:hint="eastAsia"/>
          <w:sz w:val="28"/>
        </w:rPr>
        <w:t>九、西安市社科规划办意见</w:t>
      </w:r>
    </w:p>
    <w:tbl>
      <w:tblPr>
        <w:tblW w:w="9240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0"/>
      </w:tblGrid>
      <w:tr w:rsidR="008E2862">
        <w:trPr>
          <w:trHeight w:val="5348"/>
        </w:trPr>
        <w:tc>
          <w:tcPr>
            <w:tcW w:w="9240" w:type="dxa"/>
          </w:tcPr>
          <w:p w:rsidR="008E2862" w:rsidRDefault="008E2862">
            <w:pPr>
              <w:ind w:firstLineChars="200" w:firstLine="480"/>
              <w:jc w:val="left"/>
              <w:rPr>
                <w:sz w:val="24"/>
              </w:rPr>
            </w:pPr>
          </w:p>
          <w:p w:rsidR="008E2862" w:rsidRDefault="002144A5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对项目负责人所在单位意见的审核意见；是否同意报学术委员会评审；其他意见。</w:t>
            </w:r>
          </w:p>
          <w:p w:rsidR="008E2862" w:rsidRDefault="008E2862">
            <w:pPr>
              <w:ind w:firstLineChars="200" w:firstLine="480"/>
              <w:jc w:val="left"/>
              <w:rPr>
                <w:sz w:val="24"/>
              </w:rPr>
            </w:pPr>
          </w:p>
          <w:p w:rsidR="008E2862" w:rsidRDefault="008E2862">
            <w:pPr>
              <w:ind w:firstLineChars="200" w:firstLine="480"/>
              <w:jc w:val="left"/>
              <w:rPr>
                <w:sz w:val="24"/>
              </w:rPr>
            </w:pPr>
          </w:p>
          <w:p w:rsidR="008E2862" w:rsidRDefault="008E2862">
            <w:pPr>
              <w:ind w:firstLineChars="200" w:firstLine="480"/>
              <w:jc w:val="left"/>
              <w:rPr>
                <w:sz w:val="24"/>
              </w:rPr>
            </w:pPr>
          </w:p>
          <w:p w:rsidR="008E2862" w:rsidRDefault="008E2862">
            <w:pPr>
              <w:ind w:firstLineChars="200" w:firstLine="480"/>
              <w:jc w:val="left"/>
              <w:rPr>
                <w:sz w:val="24"/>
              </w:rPr>
            </w:pPr>
          </w:p>
          <w:p w:rsidR="008E2862" w:rsidRDefault="008E2862">
            <w:pPr>
              <w:ind w:firstLineChars="200" w:firstLine="480"/>
              <w:jc w:val="left"/>
              <w:rPr>
                <w:sz w:val="24"/>
              </w:rPr>
            </w:pPr>
          </w:p>
          <w:p w:rsidR="008E2862" w:rsidRDefault="008E2862">
            <w:pPr>
              <w:ind w:firstLineChars="200" w:firstLine="480"/>
              <w:jc w:val="left"/>
              <w:rPr>
                <w:sz w:val="24"/>
              </w:rPr>
            </w:pPr>
          </w:p>
          <w:p w:rsidR="008E2862" w:rsidRDefault="008E2862">
            <w:pPr>
              <w:jc w:val="left"/>
            </w:pPr>
          </w:p>
          <w:p w:rsidR="008E2862" w:rsidRDefault="002144A5">
            <w:pPr>
              <w:ind w:firstLineChars="3000" w:firstLine="6300"/>
              <w:jc w:val="left"/>
            </w:pPr>
            <w:r>
              <w:rPr>
                <w:rFonts w:hint="eastAsia"/>
              </w:rPr>
              <w:t>单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章</w:t>
            </w:r>
          </w:p>
          <w:p w:rsidR="008E2862" w:rsidRDefault="008E2862">
            <w:pPr>
              <w:ind w:firstLineChars="3000" w:firstLine="6300"/>
              <w:jc w:val="left"/>
            </w:pPr>
          </w:p>
          <w:p w:rsidR="008E2862" w:rsidRDefault="002144A5">
            <w:pPr>
              <w:ind w:firstLineChars="3000" w:firstLine="6300"/>
              <w:jc w:val="left"/>
            </w:pPr>
            <w:r>
              <w:rPr>
                <w:rFonts w:hint="eastAsia"/>
              </w:rPr>
              <w:t>负责人签章：</w:t>
            </w:r>
          </w:p>
          <w:p w:rsidR="008E2862" w:rsidRDefault="008E2862">
            <w:pPr>
              <w:ind w:firstLineChars="3000" w:firstLine="6300"/>
              <w:jc w:val="left"/>
            </w:pPr>
          </w:p>
          <w:p w:rsidR="008E2862" w:rsidRDefault="002144A5">
            <w:pPr>
              <w:ind w:firstLineChars="3000" w:firstLine="6300"/>
              <w:jc w:val="lef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8E2862" w:rsidRDefault="008E2862"/>
    <w:p w:rsidR="008E2862" w:rsidRDefault="008E2862"/>
    <w:p w:rsidR="008E2862" w:rsidRDefault="002144A5">
      <w:pPr>
        <w:jc w:val="center"/>
        <w:rPr>
          <w:sz w:val="28"/>
        </w:rPr>
      </w:pPr>
      <w:r>
        <w:rPr>
          <w:rFonts w:hint="eastAsia"/>
          <w:sz w:val="28"/>
        </w:rPr>
        <w:lastRenderedPageBreak/>
        <w:t>十、学科评审组评审意见</w:t>
      </w:r>
    </w:p>
    <w:tbl>
      <w:tblPr>
        <w:tblW w:w="9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945"/>
        <w:gridCol w:w="1050"/>
        <w:gridCol w:w="1260"/>
        <w:gridCol w:w="1890"/>
        <w:gridCol w:w="621"/>
        <w:gridCol w:w="622"/>
        <w:gridCol w:w="122"/>
        <w:gridCol w:w="499"/>
        <w:gridCol w:w="622"/>
        <w:gridCol w:w="621"/>
        <w:gridCol w:w="622"/>
      </w:tblGrid>
      <w:tr w:rsidR="008E2862">
        <w:trPr>
          <w:trHeight w:val="457"/>
        </w:trPr>
        <w:tc>
          <w:tcPr>
            <w:tcW w:w="1473" w:type="dxa"/>
            <w:gridSpan w:val="2"/>
            <w:vAlign w:val="center"/>
          </w:tcPr>
          <w:p w:rsidR="008E2862" w:rsidRDefault="002144A5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学科组人数</w:t>
            </w:r>
          </w:p>
        </w:tc>
        <w:tc>
          <w:tcPr>
            <w:tcW w:w="1050" w:type="dxa"/>
            <w:vAlign w:val="center"/>
          </w:tcPr>
          <w:p w:rsidR="008E2862" w:rsidRDefault="008E2862">
            <w:pPr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8E2862" w:rsidRDefault="002144A5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实到人数</w:t>
            </w:r>
          </w:p>
        </w:tc>
        <w:tc>
          <w:tcPr>
            <w:tcW w:w="1890" w:type="dxa"/>
            <w:vAlign w:val="center"/>
          </w:tcPr>
          <w:p w:rsidR="008E2862" w:rsidRDefault="008E2862">
            <w:pPr>
              <w:jc w:val="left"/>
              <w:rPr>
                <w:sz w:val="24"/>
              </w:rPr>
            </w:pPr>
          </w:p>
        </w:tc>
        <w:tc>
          <w:tcPr>
            <w:tcW w:w="1365" w:type="dxa"/>
            <w:gridSpan w:val="3"/>
            <w:vAlign w:val="center"/>
          </w:tcPr>
          <w:p w:rsidR="008E2862" w:rsidRDefault="002144A5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表决结果</w:t>
            </w:r>
          </w:p>
        </w:tc>
        <w:tc>
          <w:tcPr>
            <w:tcW w:w="2364" w:type="dxa"/>
            <w:gridSpan w:val="4"/>
            <w:vAlign w:val="center"/>
          </w:tcPr>
          <w:p w:rsidR="008E2862" w:rsidRDefault="008E2862">
            <w:pPr>
              <w:jc w:val="left"/>
              <w:rPr>
                <w:sz w:val="24"/>
              </w:rPr>
            </w:pPr>
          </w:p>
        </w:tc>
      </w:tr>
      <w:tr w:rsidR="008E2862">
        <w:trPr>
          <w:trHeight w:val="448"/>
        </w:trPr>
        <w:tc>
          <w:tcPr>
            <w:tcW w:w="1473" w:type="dxa"/>
            <w:gridSpan w:val="2"/>
            <w:vAlign w:val="center"/>
          </w:tcPr>
          <w:p w:rsidR="008E2862" w:rsidRDefault="002144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赞成票</w:t>
            </w:r>
          </w:p>
        </w:tc>
        <w:tc>
          <w:tcPr>
            <w:tcW w:w="1050" w:type="dxa"/>
            <w:vAlign w:val="center"/>
          </w:tcPr>
          <w:p w:rsidR="008E2862" w:rsidRDefault="008E2862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8E2862" w:rsidRDefault="002144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反对票</w:t>
            </w:r>
          </w:p>
        </w:tc>
        <w:tc>
          <w:tcPr>
            <w:tcW w:w="1890" w:type="dxa"/>
            <w:vAlign w:val="center"/>
          </w:tcPr>
          <w:p w:rsidR="008E2862" w:rsidRDefault="008E2862">
            <w:pPr>
              <w:jc w:val="center"/>
              <w:rPr>
                <w:sz w:val="24"/>
              </w:rPr>
            </w:pPr>
          </w:p>
        </w:tc>
        <w:tc>
          <w:tcPr>
            <w:tcW w:w="1365" w:type="dxa"/>
            <w:gridSpan w:val="3"/>
            <w:vAlign w:val="center"/>
          </w:tcPr>
          <w:p w:rsidR="008E2862" w:rsidRDefault="002144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弃权票</w:t>
            </w:r>
          </w:p>
        </w:tc>
        <w:tc>
          <w:tcPr>
            <w:tcW w:w="2364" w:type="dxa"/>
            <w:gridSpan w:val="4"/>
            <w:vAlign w:val="center"/>
          </w:tcPr>
          <w:p w:rsidR="008E2862" w:rsidRDefault="008E2862">
            <w:pPr>
              <w:jc w:val="center"/>
              <w:rPr>
                <w:sz w:val="24"/>
              </w:rPr>
            </w:pPr>
          </w:p>
        </w:tc>
      </w:tr>
      <w:tr w:rsidR="008E2862">
        <w:trPr>
          <w:trHeight w:val="468"/>
        </w:trPr>
        <w:tc>
          <w:tcPr>
            <w:tcW w:w="5673" w:type="dxa"/>
            <w:gridSpan w:val="5"/>
            <w:vAlign w:val="center"/>
          </w:tcPr>
          <w:p w:rsidR="008E2862" w:rsidRDefault="002144A5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建议资助金额（单位：万元）（表决未通过不填此栏）</w:t>
            </w:r>
          </w:p>
        </w:tc>
        <w:tc>
          <w:tcPr>
            <w:tcW w:w="621" w:type="dxa"/>
            <w:vAlign w:val="center"/>
          </w:tcPr>
          <w:p w:rsidR="008E2862" w:rsidRDefault="008E2862">
            <w:pPr>
              <w:jc w:val="left"/>
              <w:rPr>
                <w:sz w:val="24"/>
              </w:rPr>
            </w:pPr>
          </w:p>
        </w:tc>
        <w:tc>
          <w:tcPr>
            <w:tcW w:w="622" w:type="dxa"/>
            <w:vAlign w:val="center"/>
          </w:tcPr>
          <w:p w:rsidR="008E2862" w:rsidRDefault="008E2862">
            <w:pPr>
              <w:jc w:val="left"/>
              <w:rPr>
                <w:sz w:val="24"/>
              </w:rPr>
            </w:pPr>
          </w:p>
        </w:tc>
        <w:tc>
          <w:tcPr>
            <w:tcW w:w="621" w:type="dxa"/>
            <w:gridSpan w:val="2"/>
            <w:vAlign w:val="center"/>
          </w:tcPr>
          <w:p w:rsidR="008E2862" w:rsidRDefault="008E2862">
            <w:pPr>
              <w:jc w:val="left"/>
              <w:rPr>
                <w:sz w:val="24"/>
              </w:rPr>
            </w:pPr>
          </w:p>
        </w:tc>
        <w:tc>
          <w:tcPr>
            <w:tcW w:w="622" w:type="dxa"/>
            <w:vAlign w:val="center"/>
          </w:tcPr>
          <w:p w:rsidR="008E2862" w:rsidRDefault="008E2862">
            <w:pPr>
              <w:jc w:val="left"/>
              <w:rPr>
                <w:sz w:val="24"/>
              </w:rPr>
            </w:pPr>
          </w:p>
        </w:tc>
        <w:tc>
          <w:tcPr>
            <w:tcW w:w="621" w:type="dxa"/>
            <w:vAlign w:val="center"/>
          </w:tcPr>
          <w:p w:rsidR="008E2862" w:rsidRDefault="008E2862">
            <w:pPr>
              <w:jc w:val="left"/>
              <w:rPr>
                <w:sz w:val="24"/>
              </w:rPr>
            </w:pPr>
          </w:p>
        </w:tc>
        <w:tc>
          <w:tcPr>
            <w:tcW w:w="622" w:type="dxa"/>
            <w:vAlign w:val="center"/>
          </w:tcPr>
          <w:p w:rsidR="008E2862" w:rsidRDefault="008E2862">
            <w:pPr>
              <w:jc w:val="left"/>
              <w:rPr>
                <w:sz w:val="24"/>
              </w:rPr>
            </w:pPr>
          </w:p>
        </w:tc>
      </w:tr>
      <w:tr w:rsidR="008E2862">
        <w:trPr>
          <w:cantSplit/>
          <w:trHeight w:val="11384"/>
        </w:trPr>
        <w:tc>
          <w:tcPr>
            <w:tcW w:w="528" w:type="dxa"/>
            <w:vAlign w:val="center"/>
          </w:tcPr>
          <w:p w:rsidR="008E2862" w:rsidRDefault="002144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主审</w:t>
            </w:r>
          </w:p>
          <w:p w:rsidR="008E2862" w:rsidRDefault="002144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</w:p>
          <w:p w:rsidR="008E2862" w:rsidRDefault="002144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 w:rsidR="008E2862" w:rsidRDefault="002144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建</w:t>
            </w:r>
          </w:p>
          <w:p w:rsidR="008E2862" w:rsidRDefault="002144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议</w:t>
            </w:r>
          </w:p>
          <w:p w:rsidR="008E2862" w:rsidRDefault="002144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立项意见</w:t>
            </w:r>
          </w:p>
        </w:tc>
        <w:tc>
          <w:tcPr>
            <w:tcW w:w="8874" w:type="dxa"/>
            <w:gridSpan w:val="11"/>
          </w:tcPr>
          <w:p w:rsidR="008E2862" w:rsidRDefault="002144A5">
            <w:pPr>
              <w:jc w:val="left"/>
            </w:pPr>
            <w:r>
              <w:rPr>
                <w:rFonts w:hint="eastAsia"/>
              </w:rPr>
              <w:t xml:space="preserve"> </w:t>
            </w: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2144A5">
            <w:pPr>
              <w:ind w:firstLineChars="500" w:firstLine="1050"/>
              <w:jc w:val="left"/>
            </w:pPr>
            <w:r>
              <w:rPr>
                <w:rFonts w:hint="eastAsia"/>
              </w:rPr>
              <w:t>主审专家签字：</w:t>
            </w:r>
            <w:r>
              <w:rPr>
                <w:rFonts w:hint="eastAsia"/>
              </w:rPr>
              <w:t xml:space="preserve">                          </w:t>
            </w:r>
            <w:r>
              <w:rPr>
                <w:rFonts w:hint="eastAsia"/>
              </w:rPr>
              <w:t>学科组长签字：</w:t>
            </w:r>
          </w:p>
          <w:p w:rsidR="008E2862" w:rsidRDefault="008E2862">
            <w:pPr>
              <w:jc w:val="left"/>
            </w:pPr>
          </w:p>
          <w:p w:rsidR="008E2862" w:rsidRDefault="002144A5">
            <w:pPr>
              <w:ind w:firstLineChars="800" w:firstLine="1680"/>
              <w:jc w:val="lef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</w:t>
            </w:r>
          </w:p>
          <w:p w:rsidR="008E2862" w:rsidRDefault="008E2862">
            <w:pPr>
              <w:jc w:val="left"/>
            </w:pPr>
          </w:p>
        </w:tc>
      </w:tr>
      <w:tr w:rsidR="008E2862">
        <w:trPr>
          <w:cantSplit/>
          <w:trHeight w:val="6526"/>
        </w:trPr>
        <w:tc>
          <w:tcPr>
            <w:tcW w:w="528" w:type="dxa"/>
            <w:vAlign w:val="center"/>
          </w:tcPr>
          <w:p w:rsidR="008E2862" w:rsidRDefault="002144A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评</w:t>
            </w:r>
          </w:p>
          <w:p w:rsidR="008E2862" w:rsidRDefault="002144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 w:rsidR="008E2862" w:rsidRDefault="002144A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未通过原因</w:t>
            </w:r>
          </w:p>
        </w:tc>
        <w:tc>
          <w:tcPr>
            <w:tcW w:w="8874" w:type="dxa"/>
            <w:gridSpan w:val="11"/>
          </w:tcPr>
          <w:p w:rsidR="008E2862" w:rsidRDefault="008E2862">
            <w:pPr>
              <w:jc w:val="left"/>
              <w:rPr>
                <w:sz w:val="24"/>
              </w:rPr>
            </w:pPr>
          </w:p>
          <w:p w:rsidR="008E2862" w:rsidRDefault="008E2862">
            <w:pPr>
              <w:jc w:val="left"/>
              <w:rPr>
                <w:sz w:val="24"/>
              </w:rPr>
            </w:pPr>
          </w:p>
          <w:p w:rsidR="008E2862" w:rsidRDefault="008E2862">
            <w:pPr>
              <w:jc w:val="left"/>
              <w:rPr>
                <w:sz w:val="24"/>
              </w:rPr>
            </w:pPr>
          </w:p>
          <w:p w:rsidR="008E2862" w:rsidRDefault="008E2862">
            <w:pPr>
              <w:jc w:val="left"/>
              <w:rPr>
                <w:sz w:val="24"/>
              </w:rPr>
            </w:pPr>
          </w:p>
          <w:p w:rsidR="008E2862" w:rsidRDefault="002144A5">
            <w:pPr>
              <w:numPr>
                <w:ilvl w:val="0"/>
                <w:numId w:val="3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选题不当，不符合资助条件；</w:t>
            </w:r>
          </w:p>
          <w:p w:rsidR="008E2862" w:rsidRDefault="008E2862">
            <w:pPr>
              <w:jc w:val="left"/>
              <w:rPr>
                <w:sz w:val="24"/>
              </w:rPr>
            </w:pPr>
          </w:p>
          <w:p w:rsidR="008E2862" w:rsidRDefault="002144A5">
            <w:pPr>
              <w:numPr>
                <w:ilvl w:val="0"/>
                <w:numId w:val="3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课题设计论证不充分；</w:t>
            </w:r>
          </w:p>
          <w:p w:rsidR="008E2862" w:rsidRDefault="008E2862">
            <w:pPr>
              <w:jc w:val="left"/>
              <w:rPr>
                <w:sz w:val="24"/>
              </w:rPr>
            </w:pPr>
          </w:p>
          <w:p w:rsidR="008E2862" w:rsidRDefault="002144A5">
            <w:pPr>
              <w:numPr>
                <w:ilvl w:val="0"/>
                <w:numId w:val="3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负责人的素质或水平不宜承担此项目；</w:t>
            </w:r>
          </w:p>
          <w:p w:rsidR="008E2862" w:rsidRDefault="008E2862">
            <w:pPr>
              <w:jc w:val="left"/>
              <w:rPr>
                <w:sz w:val="24"/>
              </w:rPr>
            </w:pPr>
          </w:p>
          <w:p w:rsidR="008E2862" w:rsidRDefault="002144A5">
            <w:pPr>
              <w:numPr>
                <w:ilvl w:val="0"/>
                <w:numId w:val="3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课题组力量不强或分工不当；</w:t>
            </w:r>
          </w:p>
          <w:p w:rsidR="008E2862" w:rsidRDefault="008E2862">
            <w:pPr>
              <w:jc w:val="left"/>
              <w:rPr>
                <w:sz w:val="24"/>
              </w:rPr>
            </w:pPr>
          </w:p>
          <w:p w:rsidR="008E2862" w:rsidRDefault="002144A5">
            <w:pPr>
              <w:numPr>
                <w:ilvl w:val="0"/>
                <w:numId w:val="3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资料准备不够；</w:t>
            </w:r>
          </w:p>
          <w:p w:rsidR="008E2862" w:rsidRDefault="008E2862">
            <w:pPr>
              <w:jc w:val="left"/>
              <w:rPr>
                <w:sz w:val="24"/>
              </w:rPr>
            </w:pPr>
          </w:p>
          <w:p w:rsidR="008E2862" w:rsidRDefault="002144A5">
            <w:pPr>
              <w:numPr>
                <w:ilvl w:val="0"/>
                <w:numId w:val="3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最终成果不明确；</w:t>
            </w:r>
          </w:p>
          <w:p w:rsidR="008E2862" w:rsidRDefault="008E2862">
            <w:pPr>
              <w:jc w:val="left"/>
              <w:rPr>
                <w:sz w:val="24"/>
              </w:rPr>
            </w:pPr>
          </w:p>
          <w:p w:rsidR="008E2862" w:rsidRDefault="002144A5">
            <w:pPr>
              <w:numPr>
                <w:ilvl w:val="0"/>
                <w:numId w:val="3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不具备完成本项目所需的其他条件；</w:t>
            </w:r>
          </w:p>
          <w:p w:rsidR="008E2862" w:rsidRDefault="008E2862">
            <w:pPr>
              <w:jc w:val="left"/>
              <w:rPr>
                <w:sz w:val="24"/>
              </w:rPr>
            </w:pPr>
          </w:p>
          <w:p w:rsidR="008E2862" w:rsidRDefault="002144A5">
            <w:pPr>
              <w:numPr>
                <w:ilvl w:val="0"/>
                <w:numId w:val="3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经过比较，本项目有更合适的承担人；</w:t>
            </w:r>
          </w:p>
          <w:p w:rsidR="008E2862" w:rsidRDefault="008E2862">
            <w:pPr>
              <w:jc w:val="left"/>
              <w:rPr>
                <w:sz w:val="24"/>
              </w:rPr>
            </w:pPr>
          </w:p>
          <w:p w:rsidR="008E2862" w:rsidRDefault="002144A5">
            <w:pPr>
              <w:numPr>
                <w:ilvl w:val="0"/>
                <w:numId w:val="3"/>
              </w:num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其他原因（加以说明）：</w:t>
            </w:r>
          </w:p>
          <w:p w:rsidR="008E2862" w:rsidRDefault="008E2862">
            <w:pPr>
              <w:jc w:val="left"/>
              <w:rPr>
                <w:sz w:val="24"/>
              </w:rPr>
            </w:pPr>
          </w:p>
          <w:p w:rsidR="008E2862" w:rsidRDefault="008E2862">
            <w:pPr>
              <w:jc w:val="left"/>
              <w:rPr>
                <w:sz w:val="24"/>
              </w:rPr>
            </w:pPr>
          </w:p>
          <w:p w:rsidR="008E2862" w:rsidRDefault="008E2862">
            <w:pPr>
              <w:jc w:val="left"/>
              <w:rPr>
                <w:sz w:val="24"/>
              </w:rPr>
            </w:pPr>
          </w:p>
          <w:p w:rsidR="008E2862" w:rsidRDefault="008E2862">
            <w:pPr>
              <w:jc w:val="left"/>
              <w:rPr>
                <w:sz w:val="24"/>
              </w:rPr>
            </w:pPr>
          </w:p>
          <w:p w:rsidR="008E2862" w:rsidRDefault="008E2862">
            <w:pPr>
              <w:jc w:val="left"/>
              <w:rPr>
                <w:sz w:val="24"/>
              </w:rPr>
            </w:pPr>
          </w:p>
          <w:p w:rsidR="008E2862" w:rsidRDefault="008E2862">
            <w:pPr>
              <w:jc w:val="left"/>
              <w:rPr>
                <w:sz w:val="24"/>
              </w:rPr>
            </w:pPr>
          </w:p>
          <w:p w:rsidR="008E2862" w:rsidRDefault="008E2862">
            <w:pPr>
              <w:jc w:val="left"/>
              <w:rPr>
                <w:sz w:val="24"/>
              </w:rPr>
            </w:pPr>
          </w:p>
          <w:p w:rsidR="008E2862" w:rsidRDefault="008E2862">
            <w:pPr>
              <w:jc w:val="left"/>
              <w:rPr>
                <w:sz w:val="24"/>
              </w:rPr>
            </w:pPr>
          </w:p>
          <w:p w:rsidR="008E2862" w:rsidRDefault="008E2862">
            <w:pPr>
              <w:jc w:val="left"/>
              <w:rPr>
                <w:sz w:val="24"/>
              </w:rPr>
            </w:pPr>
          </w:p>
          <w:p w:rsidR="008E2862" w:rsidRDefault="008E2862">
            <w:pPr>
              <w:jc w:val="left"/>
              <w:rPr>
                <w:sz w:val="24"/>
              </w:rPr>
            </w:pPr>
          </w:p>
          <w:p w:rsidR="008E2862" w:rsidRDefault="008E2862">
            <w:pPr>
              <w:jc w:val="left"/>
              <w:rPr>
                <w:sz w:val="24"/>
              </w:rPr>
            </w:pPr>
          </w:p>
          <w:p w:rsidR="008E2862" w:rsidRDefault="008E2862">
            <w:pPr>
              <w:jc w:val="left"/>
              <w:rPr>
                <w:sz w:val="24"/>
              </w:rPr>
            </w:pPr>
          </w:p>
          <w:p w:rsidR="008E2862" w:rsidRDefault="008E2862">
            <w:pPr>
              <w:jc w:val="left"/>
              <w:rPr>
                <w:sz w:val="24"/>
              </w:rPr>
            </w:pPr>
          </w:p>
          <w:p w:rsidR="008E2862" w:rsidRDefault="008E2862">
            <w:pPr>
              <w:jc w:val="left"/>
              <w:rPr>
                <w:sz w:val="24"/>
              </w:rPr>
            </w:pPr>
          </w:p>
          <w:p w:rsidR="008E2862" w:rsidRDefault="008E2862">
            <w:pPr>
              <w:jc w:val="left"/>
              <w:rPr>
                <w:sz w:val="24"/>
              </w:rPr>
            </w:pPr>
          </w:p>
          <w:p w:rsidR="008E2862" w:rsidRDefault="008E2862">
            <w:pPr>
              <w:ind w:firstLineChars="300" w:firstLine="630"/>
              <w:jc w:val="left"/>
            </w:pPr>
          </w:p>
          <w:p w:rsidR="008E2862" w:rsidRDefault="002144A5">
            <w:pPr>
              <w:ind w:firstLineChars="300" w:firstLine="630"/>
              <w:jc w:val="left"/>
            </w:pPr>
            <w:r>
              <w:rPr>
                <w:rFonts w:hint="eastAsia"/>
              </w:rPr>
              <w:t>主审专家签字：</w:t>
            </w:r>
            <w:r>
              <w:rPr>
                <w:rFonts w:hint="eastAsia"/>
              </w:rPr>
              <w:t xml:space="preserve">                             </w:t>
            </w:r>
            <w:r>
              <w:rPr>
                <w:rFonts w:hint="eastAsia"/>
              </w:rPr>
              <w:t>学科组长签字：</w:t>
            </w:r>
          </w:p>
          <w:p w:rsidR="008E2862" w:rsidRDefault="008E2862">
            <w:pPr>
              <w:jc w:val="left"/>
            </w:pPr>
          </w:p>
          <w:p w:rsidR="008E2862" w:rsidRDefault="002144A5">
            <w:pPr>
              <w:ind w:firstLineChars="800" w:firstLine="1680"/>
              <w:jc w:val="lef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8E2862" w:rsidRDefault="008E2862">
            <w:pPr>
              <w:ind w:firstLineChars="800" w:firstLine="1680"/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</w:tc>
      </w:tr>
    </w:tbl>
    <w:p w:rsidR="008E2862" w:rsidRDefault="008E2862">
      <w:pPr>
        <w:rPr>
          <w:rFonts w:eastAsia="宋体"/>
        </w:rPr>
      </w:pPr>
    </w:p>
    <w:p w:rsidR="008E2862" w:rsidRDefault="002144A5">
      <w:pPr>
        <w:jc w:val="center"/>
        <w:rPr>
          <w:sz w:val="28"/>
        </w:rPr>
      </w:pPr>
      <w:r>
        <w:rPr>
          <w:rFonts w:hint="eastAsia"/>
          <w:sz w:val="28"/>
        </w:rPr>
        <w:lastRenderedPageBreak/>
        <w:t>十一、学术委员会终审意见</w:t>
      </w:r>
    </w:p>
    <w:tbl>
      <w:tblPr>
        <w:tblW w:w="9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02"/>
      </w:tblGrid>
      <w:tr w:rsidR="008E2862">
        <w:trPr>
          <w:trHeight w:val="12926"/>
        </w:trPr>
        <w:tc>
          <w:tcPr>
            <w:tcW w:w="9402" w:type="dxa"/>
          </w:tcPr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8E2862">
            <w:pPr>
              <w:jc w:val="left"/>
            </w:pPr>
          </w:p>
          <w:p w:rsidR="008E2862" w:rsidRDefault="002144A5">
            <w:pPr>
              <w:ind w:firstLineChars="300" w:firstLine="720"/>
              <w:jc w:val="left"/>
            </w:pPr>
            <w:r>
              <w:rPr>
                <w:rFonts w:hint="eastAsia"/>
                <w:sz w:val="24"/>
              </w:rPr>
              <w:t>学术委员会主任签字：</w:t>
            </w:r>
            <w:r>
              <w:rPr>
                <w:rFonts w:hint="eastAsia"/>
              </w:rPr>
              <w:t xml:space="preserve">                              </w:t>
            </w:r>
            <w:r>
              <w:rPr>
                <w:rFonts w:hint="eastAsia"/>
                <w:sz w:val="24"/>
              </w:rPr>
              <w:t>公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章：</w:t>
            </w:r>
          </w:p>
          <w:p w:rsidR="008E2862" w:rsidRDefault="008E2862">
            <w:pPr>
              <w:jc w:val="left"/>
            </w:pPr>
          </w:p>
          <w:p w:rsidR="008E2862" w:rsidRDefault="002144A5">
            <w:pPr>
              <w:ind w:firstLineChars="2500" w:firstLine="5250"/>
              <w:jc w:val="lef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8E2862" w:rsidRDefault="008E2862">
            <w:pPr>
              <w:jc w:val="left"/>
            </w:pPr>
          </w:p>
        </w:tc>
      </w:tr>
    </w:tbl>
    <w:p w:rsidR="008E2862" w:rsidRDefault="008E2862">
      <w:pPr>
        <w:rPr>
          <w:rFonts w:eastAsia="宋体"/>
        </w:rPr>
      </w:pPr>
    </w:p>
    <w:sectPr w:rsidR="008E2862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4A5" w:rsidRDefault="002144A5">
      <w:r>
        <w:separator/>
      </w:r>
    </w:p>
  </w:endnote>
  <w:endnote w:type="continuationSeparator" w:id="0">
    <w:p w:rsidR="002144A5" w:rsidRDefault="00214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862" w:rsidRDefault="002144A5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E2862" w:rsidRDefault="002144A5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3174F2">
                            <w:rPr>
                              <w:noProof/>
                            </w:rPr>
                            <w:t>11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margin-left:0;margin-top:0;width:2in;height:2in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O3pYmt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8E2862" w:rsidRDefault="002144A5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3174F2">
                      <w:rPr>
                        <w:noProof/>
                      </w:rPr>
                      <w:t>11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4A5" w:rsidRDefault="002144A5">
      <w:r>
        <w:separator/>
      </w:r>
    </w:p>
  </w:footnote>
  <w:footnote w:type="continuationSeparator" w:id="0">
    <w:p w:rsidR="002144A5" w:rsidRDefault="00214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0F583F"/>
    <w:multiLevelType w:val="multilevel"/>
    <w:tmpl w:val="2D0F583F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34CA63CF"/>
    <w:multiLevelType w:val="multilevel"/>
    <w:tmpl w:val="34CA63CF"/>
    <w:lvl w:ilvl="0">
      <w:start w:val="2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eastAsia"/>
        <w:u w:val="none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 w15:restartNumberingAfterBreak="0">
    <w:nsid w:val="5C811768"/>
    <w:multiLevelType w:val="multilevel"/>
    <w:tmpl w:val="5C811768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07810"/>
    <w:rsid w:val="002144A5"/>
    <w:rsid w:val="003174F2"/>
    <w:rsid w:val="008E2862"/>
    <w:rsid w:val="064259FE"/>
    <w:rsid w:val="17E13903"/>
    <w:rsid w:val="2088040B"/>
    <w:rsid w:val="21FF1D67"/>
    <w:rsid w:val="24F8069E"/>
    <w:rsid w:val="2F21132D"/>
    <w:rsid w:val="41853C76"/>
    <w:rsid w:val="4A603D8A"/>
    <w:rsid w:val="59A07810"/>
    <w:rsid w:val="67050C1C"/>
    <w:rsid w:val="6D6D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04D5800-920A-4A10-822A-3680AFC1B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sz w:val="32"/>
    </w:rPr>
  </w:style>
  <w:style w:type="paragraph" w:styleId="a4">
    <w:name w:val="Body Text Indent"/>
    <w:basedOn w:val="a"/>
    <w:qFormat/>
    <w:pPr>
      <w:ind w:firstLineChars="200" w:firstLine="480"/>
      <w:jc w:val="left"/>
    </w:pPr>
    <w:rPr>
      <w:sz w:val="24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15</Pages>
  <Words>481</Words>
  <Characters>2746</Characters>
  <Application>Microsoft Office Word</Application>
  <DocSecurity>0</DocSecurity>
  <Lines>22</Lines>
  <Paragraphs>6</Paragraphs>
  <ScaleCrop>false</ScaleCrop>
  <Company>西安石油大学</Company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张莹</cp:lastModifiedBy>
  <cp:revision>2</cp:revision>
  <cp:lastPrinted>2019-01-11T01:30:00Z</cp:lastPrinted>
  <dcterms:created xsi:type="dcterms:W3CDTF">2018-01-02T06:29:00Z</dcterms:created>
  <dcterms:modified xsi:type="dcterms:W3CDTF">2019-01-16T09:13:00Z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